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0DCD8" w14:textId="0A7E72E4" w:rsidR="009A374C" w:rsidRPr="00CB6BCB" w:rsidRDefault="009A374C" w:rsidP="009A374C">
      <w:pPr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Toc255466481"/>
      <w:bookmarkStart w:id="1" w:name="_Toc57722618"/>
      <w:r w:rsidRPr="00CB6BCB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CB6BCB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53150224" w14:textId="385B55EE" w:rsidR="009A374C" w:rsidRDefault="009A374C" w:rsidP="009A374C">
      <w:pPr>
        <w:suppressAutoHyphens/>
        <w:spacing w:after="200" w:line="227" w:lineRule="atLeast"/>
        <w:jc w:val="both"/>
        <w:rPr>
          <w:rFonts w:asciiTheme="minorHAnsi" w:eastAsia="Arial Unicode MS" w:hAnsiTheme="minorHAnsi" w:cstheme="minorHAnsi"/>
          <w:b/>
          <w:bCs/>
          <w:spacing w:val="5"/>
          <w:kern w:val="2"/>
          <w:sz w:val="22"/>
          <w:szCs w:val="22"/>
          <w:lang w:eastAsia="ar-SA"/>
        </w:rPr>
      </w:pPr>
      <w:r w:rsidRPr="00CB6BCB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 xml:space="preserve">Znak sprawy </w:t>
      </w:r>
      <w:r w:rsidR="007F6DF5" w:rsidRPr="007F6DF5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ZPI.271.1</w:t>
      </w:r>
      <w:r w:rsidR="004D0984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9</w:t>
      </w:r>
      <w:r w:rsidR="007F6DF5" w:rsidRPr="007F6DF5">
        <w:rPr>
          <w:rFonts w:asciiTheme="minorHAnsi" w:eastAsia="Arial Unicode MS" w:hAnsiTheme="minorHAnsi" w:cstheme="minorHAnsi"/>
          <w:b/>
          <w:spacing w:val="5"/>
          <w:kern w:val="2"/>
          <w:sz w:val="22"/>
          <w:szCs w:val="22"/>
          <w:lang w:eastAsia="ar-SA"/>
        </w:rPr>
        <w:t>.2025.RS</w:t>
      </w:r>
    </w:p>
    <w:bookmarkEnd w:id="0"/>
    <w:bookmarkEnd w:id="1"/>
    <w:p w14:paraId="61C0C3C2" w14:textId="027AB489" w:rsidR="00B02D58" w:rsidRPr="00834CB2" w:rsidRDefault="007644C6" w:rsidP="00B02D58">
      <w:pPr>
        <w:pStyle w:val="Stopka"/>
        <w:rPr>
          <w:rFonts w:asciiTheme="minorHAnsi" w:hAnsiTheme="minorHAnsi" w:cstheme="minorHAnsi"/>
          <w:b/>
          <w:bCs/>
          <w:iCs/>
          <w:sz w:val="22"/>
          <w:szCs w:val="22"/>
        </w:rPr>
      </w:pPr>
      <w:r>
        <w:rPr>
          <w:rFonts w:asciiTheme="minorHAnsi" w:hAnsiTheme="minorHAnsi" w:cstheme="minorHAnsi"/>
          <w:b/>
          <w:bCs/>
          <w:iCs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C4B6DCB" wp14:editId="5D904382">
                <wp:simplePos x="0" y="0"/>
                <wp:positionH relativeFrom="column">
                  <wp:posOffset>41275</wp:posOffset>
                </wp:positionH>
                <wp:positionV relativeFrom="paragraph">
                  <wp:posOffset>114300</wp:posOffset>
                </wp:positionV>
                <wp:extent cx="2016125" cy="906780"/>
                <wp:effectExtent l="0" t="0" r="317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1D8B6" w14:textId="77777777" w:rsidR="00927E6D" w:rsidRDefault="00927E6D" w:rsidP="00B02D58"/>
                          <w:p w14:paraId="0723B82E" w14:textId="77777777" w:rsidR="00927E6D" w:rsidRDefault="00927E6D" w:rsidP="00B02D58"/>
                          <w:p w14:paraId="005D6C12" w14:textId="77777777" w:rsidR="00927E6D" w:rsidRDefault="00927E6D" w:rsidP="00B02D58"/>
                          <w:p w14:paraId="1B079A3A" w14:textId="77777777" w:rsidR="00927E6D" w:rsidRDefault="00927E6D" w:rsidP="00B02D5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14:paraId="0DB45294" w14:textId="77777777" w:rsidR="00927E6D" w:rsidRDefault="00927E6D" w:rsidP="00B02D5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B6D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25pt;margin-top:9pt;width:158.75pt;height:7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">
                <v:textbox>
                  <w:txbxContent>
                    <w:p w14:paraId="6641D8B6" w14:textId="77777777" w:rsidR="00927E6D" w:rsidRDefault="00927E6D" w:rsidP="00B02D58"/>
                    <w:p w14:paraId="0723B82E" w14:textId="77777777" w:rsidR="00927E6D" w:rsidRDefault="00927E6D" w:rsidP="00B02D58"/>
                    <w:p w14:paraId="005D6C12" w14:textId="77777777" w:rsidR="00927E6D" w:rsidRDefault="00927E6D" w:rsidP="00B02D58"/>
                    <w:p w14:paraId="1B079A3A" w14:textId="77777777" w:rsidR="00927E6D" w:rsidRDefault="00927E6D" w:rsidP="00B02D5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14:paraId="0DB45294" w14:textId="77777777" w:rsidR="00927E6D" w:rsidRDefault="00927E6D" w:rsidP="00B02D5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3B22CCAF" w14:textId="77777777" w:rsidR="00B02D58" w:rsidRPr="00834CB2" w:rsidRDefault="00B02D58" w:rsidP="00B02D58">
      <w:pPr>
        <w:pStyle w:val="Stopka"/>
        <w:jc w:val="right"/>
        <w:rPr>
          <w:rFonts w:asciiTheme="minorHAnsi" w:hAnsiTheme="minorHAnsi" w:cstheme="minorHAnsi"/>
          <w:iCs/>
          <w:sz w:val="22"/>
          <w:szCs w:val="22"/>
        </w:rPr>
      </w:pPr>
    </w:p>
    <w:p w14:paraId="41131BEF" w14:textId="77777777" w:rsidR="00B02D58" w:rsidRPr="00834CB2" w:rsidRDefault="00B02D58" w:rsidP="00B02D58">
      <w:pPr>
        <w:rPr>
          <w:rFonts w:asciiTheme="minorHAnsi" w:hAnsiTheme="minorHAnsi" w:cstheme="minorHAnsi"/>
          <w:iCs/>
          <w:sz w:val="22"/>
          <w:szCs w:val="22"/>
        </w:rPr>
      </w:pPr>
    </w:p>
    <w:p w14:paraId="152368CF" w14:textId="77777777" w:rsidR="00B02D58" w:rsidRPr="00834CB2" w:rsidRDefault="00B02D58" w:rsidP="00B02D58">
      <w:pPr>
        <w:rPr>
          <w:rFonts w:asciiTheme="minorHAnsi" w:hAnsiTheme="minorHAnsi" w:cstheme="minorHAnsi"/>
          <w:sz w:val="22"/>
          <w:szCs w:val="22"/>
        </w:rPr>
      </w:pPr>
    </w:p>
    <w:p w14:paraId="0A787D88" w14:textId="77777777" w:rsidR="00B02D58" w:rsidRPr="00834CB2" w:rsidRDefault="00B02D58" w:rsidP="00B02D58">
      <w:pPr>
        <w:rPr>
          <w:rFonts w:asciiTheme="minorHAnsi" w:hAnsiTheme="minorHAnsi" w:cstheme="minorHAnsi"/>
          <w:iCs/>
          <w:sz w:val="22"/>
          <w:szCs w:val="22"/>
        </w:rPr>
      </w:pPr>
    </w:p>
    <w:p w14:paraId="4B7483F3" w14:textId="77777777" w:rsidR="00B02D58" w:rsidRPr="00834CB2" w:rsidRDefault="00B02D58" w:rsidP="00B02D58">
      <w:pPr>
        <w:rPr>
          <w:rFonts w:asciiTheme="minorHAnsi" w:hAnsiTheme="minorHAnsi" w:cstheme="minorHAnsi"/>
          <w:iCs/>
          <w:sz w:val="22"/>
          <w:szCs w:val="22"/>
        </w:rPr>
      </w:pPr>
    </w:p>
    <w:p w14:paraId="4FF6EE4C" w14:textId="58DBA66F" w:rsidR="00B02D58" w:rsidRPr="00834CB2" w:rsidRDefault="009D1D6D" w:rsidP="00B02D5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4F20BE76" w14:textId="77777777" w:rsidR="00B02D58" w:rsidRPr="00834CB2" w:rsidRDefault="00B02D58" w:rsidP="00B02D58">
      <w:pPr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34CB2">
        <w:rPr>
          <w:rFonts w:asciiTheme="minorHAnsi" w:hAnsiTheme="minorHAnsi" w:cstheme="minorHAnsi"/>
          <w:iCs/>
          <w:sz w:val="22"/>
          <w:szCs w:val="22"/>
        </w:rPr>
        <w:t xml:space="preserve">Złożona dla zamawiającego: </w:t>
      </w:r>
    </w:p>
    <w:p w14:paraId="3637A170" w14:textId="77777777" w:rsidR="00741ED8" w:rsidRPr="00834CB2" w:rsidRDefault="00741ED8" w:rsidP="00741ED8">
      <w:pPr>
        <w:pStyle w:val="Nagwek"/>
        <w:rPr>
          <w:rFonts w:asciiTheme="minorHAnsi" w:hAnsiTheme="minorHAnsi" w:cstheme="minorHAnsi"/>
          <w:b/>
          <w:bCs/>
          <w:szCs w:val="24"/>
        </w:rPr>
      </w:pPr>
      <w:r w:rsidRPr="00834CB2">
        <w:rPr>
          <w:rFonts w:asciiTheme="minorHAnsi" w:hAnsiTheme="minorHAnsi" w:cstheme="minorHAnsi"/>
          <w:b/>
          <w:bCs/>
          <w:szCs w:val="24"/>
        </w:rPr>
        <w:t>Gmina Krzywda</w:t>
      </w:r>
    </w:p>
    <w:p w14:paraId="0F392719" w14:textId="77777777" w:rsidR="004A0D83" w:rsidRPr="000E25D8" w:rsidRDefault="00741ED8" w:rsidP="00741ED8">
      <w:pPr>
        <w:pStyle w:val="Nagwek"/>
        <w:rPr>
          <w:rFonts w:asciiTheme="minorHAnsi" w:hAnsiTheme="minorHAnsi" w:cstheme="minorHAnsi"/>
          <w:szCs w:val="24"/>
        </w:rPr>
      </w:pPr>
      <w:r w:rsidRPr="000E25D8">
        <w:rPr>
          <w:rFonts w:asciiTheme="minorHAnsi" w:hAnsiTheme="minorHAnsi" w:cstheme="minorHAnsi"/>
          <w:szCs w:val="24"/>
        </w:rPr>
        <w:t>ul. Żelechowska 24B</w:t>
      </w:r>
      <w:r w:rsidR="00693327" w:rsidRPr="000E25D8">
        <w:rPr>
          <w:rFonts w:asciiTheme="minorHAnsi" w:hAnsiTheme="minorHAnsi" w:cstheme="minorHAnsi"/>
          <w:szCs w:val="24"/>
        </w:rPr>
        <w:t xml:space="preserve">, </w:t>
      </w:r>
      <w:r w:rsidRPr="000E25D8">
        <w:rPr>
          <w:rFonts w:asciiTheme="minorHAnsi" w:hAnsiTheme="minorHAnsi" w:cstheme="minorHAnsi"/>
          <w:szCs w:val="24"/>
        </w:rPr>
        <w:t>21-470 Krzywda</w:t>
      </w:r>
    </w:p>
    <w:p w14:paraId="1E9DA2A8" w14:textId="77777777" w:rsidR="00B02D58" w:rsidRPr="00834CB2" w:rsidRDefault="00B02D58" w:rsidP="00B02D58">
      <w:pPr>
        <w:shd w:val="clear" w:color="auto" w:fill="FFFFFF"/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E84BDC"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P</w:t>
      </w:r>
      <w:r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rzez</w:t>
      </w:r>
      <w:r w:rsidR="00E84BDC"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Wykonawcę</w:t>
      </w:r>
      <w:r w:rsidRPr="00834CB2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tbl>
      <w:tblPr>
        <w:tblW w:w="10440" w:type="dxa"/>
        <w:tblInd w:w="-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313"/>
        <w:gridCol w:w="2286"/>
        <w:gridCol w:w="2286"/>
      </w:tblGrid>
      <w:tr w:rsidR="00B02D58" w:rsidRPr="00834CB2" w14:paraId="3A09A5B7" w14:textId="77777777" w:rsidTr="00DF444B">
        <w:tc>
          <w:tcPr>
            <w:tcW w:w="555" w:type="dxa"/>
            <w:vAlign w:val="center"/>
          </w:tcPr>
          <w:p w14:paraId="2075BFD4" w14:textId="77777777" w:rsidR="00B02D58" w:rsidRPr="00834CB2" w:rsidRDefault="00B02D58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pacing w:val="-4"/>
                <w:sz w:val="22"/>
                <w:szCs w:val="22"/>
              </w:rPr>
              <w:t>L.p.</w:t>
            </w:r>
          </w:p>
        </w:tc>
        <w:tc>
          <w:tcPr>
            <w:tcW w:w="5313" w:type="dxa"/>
            <w:vAlign w:val="center"/>
          </w:tcPr>
          <w:p w14:paraId="604CF5B7" w14:textId="77777777" w:rsidR="00B02D58" w:rsidRPr="00834CB2" w:rsidRDefault="00B02D58" w:rsidP="00DF444B">
            <w:pPr>
              <w:jc w:val="center"/>
              <w:rPr>
                <w:rFonts w:asciiTheme="minorHAnsi" w:hAnsiTheme="minorHAnsi" w:cstheme="minorHAnsi"/>
                <w:color w:val="000000"/>
                <w:spacing w:val="-3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pacing w:val="-2"/>
                <w:sz w:val="22"/>
                <w:szCs w:val="22"/>
              </w:rPr>
              <w:t>Nazwa(y) Wykonawcy(ów)</w:t>
            </w:r>
          </w:p>
          <w:p w14:paraId="037B552F" w14:textId="77777777" w:rsidR="00B02D58" w:rsidRPr="00834CB2" w:rsidRDefault="00B02D58" w:rsidP="00DF444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color w:val="000000"/>
                <w:spacing w:val="-3"/>
                <w:sz w:val="22"/>
                <w:szCs w:val="22"/>
              </w:rPr>
              <w:t>Adres(y) Wykonawcy(ów)</w:t>
            </w:r>
          </w:p>
        </w:tc>
        <w:tc>
          <w:tcPr>
            <w:tcW w:w="2286" w:type="dxa"/>
            <w:vAlign w:val="center"/>
          </w:tcPr>
          <w:p w14:paraId="2D7FAE89" w14:textId="77777777" w:rsidR="00B02D58" w:rsidRPr="00834CB2" w:rsidRDefault="00B02D58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2286" w:type="dxa"/>
            <w:vAlign w:val="center"/>
          </w:tcPr>
          <w:p w14:paraId="16579C08" w14:textId="77777777" w:rsidR="00B02D58" w:rsidRPr="00834CB2" w:rsidRDefault="00B02D58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</w:p>
        </w:tc>
      </w:tr>
      <w:tr w:rsidR="00B02D58" w:rsidRPr="00834CB2" w14:paraId="2B357B13" w14:textId="77777777" w:rsidTr="00DF444B">
        <w:tc>
          <w:tcPr>
            <w:tcW w:w="555" w:type="dxa"/>
          </w:tcPr>
          <w:p w14:paraId="1F2729E9" w14:textId="77777777" w:rsidR="00B02D58" w:rsidRPr="00834CB2" w:rsidRDefault="00B02D58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13" w:type="dxa"/>
          </w:tcPr>
          <w:p w14:paraId="3C7F8D9C" w14:textId="77777777" w:rsidR="00B02D58" w:rsidRPr="00834CB2" w:rsidRDefault="00B02D58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687BD5" w14:textId="77777777" w:rsidR="00B02D58" w:rsidRPr="00834CB2" w:rsidRDefault="00B02D58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</w:t>
            </w:r>
            <w:r w:rsidR="009B1DDB" w:rsidRPr="00834CB2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14:paraId="7763DF97" w14:textId="2159D050" w:rsidR="00B02D58" w:rsidRPr="00834CB2" w:rsidRDefault="009B1DDB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</w:t>
            </w:r>
          </w:p>
          <w:p w14:paraId="4D859BAA" w14:textId="77777777" w:rsidR="009B1DDB" w:rsidRPr="00834CB2" w:rsidRDefault="009B1DDB" w:rsidP="00DF444B">
            <w:pPr>
              <w:spacing w:after="13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86" w:type="dxa"/>
            <w:vAlign w:val="center"/>
          </w:tcPr>
          <w:p w14:paraId="19B1B3AF" w14:textId="77777777" w:rsidR="00B02D58" w:rsidRPr="00834CB2" w:rsidRDefault="009B1DDB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</w:tc>
        <w:tc>
          <w:tcPr>
            <w:tcW w:w="2286" w:type="dxa"/>
            <w:vAlign w:val="center"/>
          </w:tcPr>
          <w:p w14:paraId="5146FBC4" w14:textId="77777777" w:rsidR="00B02D58" w:rsidRPr="00834CB2" w:rsidRDefault="009B1DDB" w:rsidP="00DF444B">
            <w:pPr>
              <w:spacing w:after="13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CB2">
              <w:rPr>
                <w:rFonts w:asciiTheme="minorHAnsi" w:hAnsiTheme="minorHAnsi" w:cstheme="minorHAnsi"/>
                <w:sz w:val="22"/>
                <w:szCs w:val="22"/>
              </w:rPr>
              <w:t>………………………</w:t>
            </w:r>
          </w:p>
        </w:tc>
      </w:tr>
    </w:tbl>
    <w:p w14:paraId="3DBF5ED2" w14:textId="77777777" w:rsidR="00E84BDC" w:rsidRPr="00C31A1C" w:rsidRDefault="00E84BDC" w:rsidP="00E84BDC">
      <w:pPr>
        <w:ind w:right="-1"/>
        <w:rPr>
          <w:rFonts w:asciiTheme="minorHAnsi" w:hAnsiTheme="minorHAnsi" w:cstheme="minorHAnsi"/>
          <w:i/>
          <w:sz w:val="22"/>
          <w:szCs w:val="22"/>
        </w:rPr>
      </w:pPr>
      <w:r w:rsidRPr="00C31A1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C31A1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C31A1C">
        <w:rPr>
          <w:rFonts w:asciiTheme="minorHAnsi" w:hAnsiTheme="minorHAnsi" w:cstheme="minorHAnsi"/>
          <w:i/>
          <w:sz w:val="22"/>
          <w:szCs w:val="22"/>
        </w:rPr>
        <w:t>)</w:t>
      </w:r>
    </w:p>
    <w:p w14:paraId="3F93C80F" w14:textId="77777777" w:rsidR="00C31A1C" w:rsidRDefault="00C31A1C" w:rsidP="00693327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72496F51" w14:textId="4549E99B" w:rsidR="00E84BDC" w:rsidRPr="00C31A1C" w:rsidRDefault="00E84BDC" w:rsidP="00693327">
      <w:pPr>
        <w:rPr>
          <w:rFonts w:asciiTheme="minorHAnsi" w:hAnsiTheme="minorHAnsi" w:cstheme="minorHAnsi"/>
          <w:sz w:val="22"/>
          <w:szCs w:val="22"/>
          <w:u w:val="single"/>
        </w:rPr>
      </w:pPr>
      <w:r w:rsidRPr="00C31A1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  <w:r w:rsidR="00B7226D" w:rsidRPr="00C31A1C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C31A1C">
        <w:rPr>
          <w:rFonts w:asciiTheme="minorHAnsi" w:hAnsiTheme="minorHAnsi" w:cstheme="minorHAnsi"/>
          <w:sz w:val="22"/>
          <w:szCs w:val="22"/>
        </w:rPr>
        <w:t>…………………………………………………………....………………………</w:t>
      </w:r>
    </w:p>
    <w:p w14:paraId="06405C8F" w14:textId="77777777" w:rsidR="00E84BDC" w:rsidRPr="00C31A1C" w:rsidRDefault="00E84BDC" w:rsidP="00693327">
      <w:pPr>
        <w:ind w:right="141"/>
        <w:rPr>
          <w:rFonts w:asciiTheme="minorHAnsi" w:hAnsiTheme="minorHAnsi" w:cstheme="minorHAnsi"/>
          <w:i/>
          <w:sz w:val="22"/>
          <w:szCs w:val="22"/>
        </w:rPr>
      </w:pPr>
      <w:r w:rsidRPr="00C31A1C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6E2B7D3D" w14:textId="77777777" w:rsidR="001D0881" w:rsidRPr="00C31A1C" w:rsidRDefault="001D0881" w:rsidP="00693327">
      <w:pPr>
        <w:pStyle w:val="Akapitzlist"/>
        <w:ind w:left="0" w:firstLine="709"/>
        <w:rPr>
          <w:rFonts w:asciiTheme="minorHAnsi" w:hAnsiTheme="minorHAnsi" w:cstheme="minorHAnsi"/>
        </w:rPr>
      </w:pPr>
    </w:p>
    <w:p w14:paraId="15707C35" w14:textId="52D8C381" w:rsidR="001D0881" w:rsidRPr="00C31A1C" w:rsidRDefault="001D0881" w:rsidP="001D0881">
      <w:pPr>
        <w:shd w:val="clear" w:color="auto" w:fill="FFFFFF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C31A1C">
        <w:rPr>
          <w:rFonts w:asciiTheme="minorHAnsi" w:hAnsiTheme="minorHAnsi" w:cstheme="minorHAnsi"/>
          <w:iCs/>
          <w:sz w:val="22"/>
          <w:szCs w:val="22"/>
        </w:rPr>
        <w:t xml:space="preserve">W odpowiedzi na ogłoszenie o prowadzonym </w:t>
      </w:r>
      <w:r w:rsidR="009A374C" w:rsidRPr="00C31A1C">
        <w:rPr>
          <w:rFonts w:asciiTheme="minorHAnsi" w:hAnsiTheme="minorHAnsi" w:cstheme="minorHAnsi"/>
          <w:iCs/>
          <w:sz w:val="22"/>
          <w:szCs w:val="22"/>
        </w:rPr>
        <w:t>w </w:t>
      </w:r>
      <w:r w:rsidR="009A374C" w:rsidRPr="00C31A1C">
        <w:rPr>
          <w:rFonts w:asciiTheme="minorHAnsi" w:hAnsiTheme="minorHAnsi" w:cstheme="minorHAnsi"/>
          <w:sz w:val="22"/>
          <w:szCs w:val="22"/>
        </w:rPr>
        <w:t xml:space="preserve">trybie </w:t>
      </w:r>
      <w:r w:rsidR="009A374C" w:rsidRPr="00C31A1C">
        <w:rPr>
          <w:rFonts w:asciiTheme="minorHAnsi" w:hAnsiTheme="minorHAnsi" w:cstheme="minorHAnsi"/>
          <w:color w:val="000000"/>
          <w:sz w:val="22"/>
          <w:szCs w:val="22"/>
        </w:rPr>
        <w:t>podstawowym  z   negocjacj</w:t>
      </w:r>
      <w:r w:rsidR="009D1D6D">
        <w:rPr>
          <w:rFonts w:asciiTheme="minorHAnsi" w:hAnsiTheme="minorHAnsi" w:cstheme="minorHAnsi"/>
          <w:color w:val="000000"/>
          <w:sz w:val="22"/>
          <w:szCs w:val="22"/>
        </w:rPr>
        <w:t>ami</w:t>
      </w:r>
      <w:r w:rsidR="009A374C" w:rsidRPr="00C31A1C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9A374C" w:rsidRPr="00C31A1C">
        <w:rPr>
          <w:rFonts w:asciiTheme="minorHAnsi" w:hAnsiTheme="minorHAnsi" w:cstheme="minorHAnsi"/>
          <w:sz w:val="22"/>
          <w:szCs w:val="22"/>
        </w:rPr>
        <w:t>zgodnie z przepisami ustawy z dnia 11 września 2019 r. Prawo zamówień publicznych (</w:t>
      </w:r>
      <w:proofErr w:type="spellStart"/>
      <w:r w:rsidR="009150A6" w:rsidRPr="009150A6">
        <w:rPr>
          <w:rFonts w:asciiTheme="minorHAnsi" w:hAnsiTheme="minorHAnsi" w:cstheme="minorHAnsi"/>
          <w:bCs/>
          <w:sz w:val="22"/>
          <w:szCs w:val="22"/>
        </w:rPr>
        <w:t>t.j</w:t>
      </w:r>
      <w:proofErr w:type="spellEnd"/>
      <w:r w:rsidR="009150A6" w:rsidRPr="009150A6">
        <w:rPr>
          <w:rFonts w:asciiTheme="minorHAnsi" w:hAnsiTheme="minorHAnsi" w:cstheme="minorHAnsi"/>
          <w:bCs/>
          <w:sz w:val="22"/>
          <w:szCs w:val="22"/>
        </w:rPr>
        <w:t>. Dz. U. z 2024 r. poz. 1320</w:t>
      </w:r>
      <w:r w:rsidR="007F6DF5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F6DF5" w:rsidRPr="007F6DF5">
        <w:rPr>
          <w:rFonts w:asciiTheme="minorHAnsi" w:hAnsiTheme="minorHAnsi" w:cstheme="minorHAnsi"/>
          <w:bCs/>
          <w:sz w:val="22"/>
          <w:szCs w:val="22"/>
        </w:rPr>
        <w:t xml:space="preserve">z </w:t>
      </w:r>
      <w:proofErr w:type="spellStart"/>
      <w:r w:rsidR="007F6DF5" w:rsidRPr="007F6DF5">
        <w:rPr>
          <w:rFonts w:asciiTheme="minorHAnsi" w:hAnsiTheme="minorHAnsi" w:cstheme="minorHAnsi"/>
          <w:bCs/>
          <w:sz w:val="22"/>
          <w:szCs w:val="22"/>
        </w:rPr>
        <w:t>późn</w:t>
      </w:r>
      <w:proofErr w:type="spellEnd"/>
      <w:r w:rsidR="007F6DF5" w:rsidRPr="007F6DF5">
        <w:rPr>
          <w:rFonts w:asciiTheme="minorHAnsi" w:hAnsiTheme="minorHAnsi" w:cstheme="minorHAnsi"/>
          <w:bCs/>
          <w:sz w:val="22"/>
          <w:szCs w:val="22"/>
        </w:rPr>
        <w:t>. zm.</w:t>
      </w:r>
      <w:r w:rsidR="00C72717" w:rsidRPr="00C31A1C">
        <w:rPr>
          <w:rFonts w:asciiTheme="minorHAnsi" w:hAnsiTheme="minorHAnsi" w:cstheme="minorHAnsi"/>
          <w:iCs/>
          <w:sz w:val="22"/>
          <w:szCs w:val="22"/>
        </w:rPr>
        <w:t>)</w:t>
      </w:r>
      <w:r w:rsidRPr="00C31A1C">
        <w:rPr>
          <w:rFonts w:asciiTheme="minorHAnsi" w:hAnsiTheme="minorHAnsi" w:cstheme="minorHAnsi"/>
          <w:iCs/>
          <w:sz w:val="22"/>
          <w:szCs w:val="22"/>
        </w:rPr>
        <w:t xml:space="preserve"> postępowaniu o udzielenie zamówienia publicznego pn. </w:t>
      </w:r>
    </w:p>
    <w:p w14:paraId="1759B83A" w14:textId="77777777" w:rsidR="001D0881" w:rsidRPr="00C31A1C" w:rsidRDefault="001D0881" w:rsidP="001D0881">
      <w:pPr>
        <w:shd w:val="clear" w:color="auto" w:fill="FFFFFF"/>
        <w:jc w:val="center"/>
        <w:rPr>
          <w:rFonts w:asciiTheme="minorHAnsi" w:hAnsiTheme="minorHAnsi" w:cstheme="minorHAnsi"/>
          <w:sz w:val="22"/>
          <w:szCs w:val="22"/>
        </w:rPr>
      </w:pPr>
    </w:p>
    <w:p w14:paraId="67FD3AAC" w14:textId="4F9B3890" w:rsidR="003257EA" w:rsidRPr="00C31A1C" w:rsidRDefault="00176015" w:rsidP="003257E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31A1C">
        <w:rPr>
          <w:rFonts w:asciiTheme="minorHAnsi" w:hAnsiTheme="minorHAnsi" w:cstheme="minorHAnsi"/>
          <w:b/>
          <w:sz w:val="22"/>
          <w:szCs w:val="22"/>
        </w:rPr>
        <w:t>„</w:t>
      </w:r>
      <w:r w:rsidR="007F6DF5" w:rsidRPr="007F6DF5">
        <w:rPr>
          <w:rFonts w:asciiTheme="minorHAnsi" w:eastAsia="Calibri" w:hAnsiTheme="minorHAnsi" w:cstheme="minorHAnsi"/>
          <w:b/>
          <w:bCs/>
          <w:sz w:val="22"/>
          <w:szCs w:val="22"/>
        </w:rPr>
        <w:t>Rozbudowa oczyszczalni ścieków w miejscowości Krzywda wraz z budową sieci kanalizacji sanitarnej</w:t>
      </w:r>
      <w:r w:rsidRPr="00C31A1C">
        <w:rPr>
          <w:rFonts w:asciiTheme="minorHAnsi" w:hAnsiTheme="minorHAnsi" w:cstheme="minorHAnsi"/>
          <w:b/>
          <w:sz w:val="22"/>
          <w:szCs w:val="22"/>
        </w:rPr>
        <w:t>”</w:t>
      </w:r>
    </w:p>
    <w:p w14:paraId="78C0BBC3" w14:textId="77777777" w:rsidR="00597B36" w:rsidRPr="00C31A1C" w:rsidRDefault="00597B36" w:rsidP="00597B36">
      <w:pPr>
        <w:pStyle w:val="Tekstpodstawowywcity3"/>
        <w:ind w:firstLine="0"/>
        <w:jc w:val="center"/>
        <w:rPr>
          <w:rFonts w:asciiTheme="minorHAnsi" w:hAnsiTheme="minorHAnsi" w:cstheme="minorHAnsi"/>
          <w:iCs/>
          <w:sz w:val="22"/>
          <w:szCs w:val="22"/>
        </w:rPr>
      </w:pPr>
    </w:p>
    <w:p w14:paraId="73623EB3" w14:textId="589558BC" w:rsidR="00B32688" w:rsidRPr="00B32688" w:rsidRDefault="006E1EA0" w:rsidP="00B32688">
      <w:pPr>
        <w:pStyle w:val="Akapitzlist"/>
        <w:numPr>
          <w:ilvl w:val="0"/>
          <w:numId w:val="130"/>
        </w:numPr>
        <w:tabs>
          <w:tab w:val="left" w:pos="0"/>
        </w:tabs>
        <w:jc w:val="both"/>
        <w:rPr>
          <w:rFonts w:asciiTheme="minorHAnsi" w:hAnsiTheme="minorHAnsi" w:cstheme="minorHAnsi"/>
        </w:rPr>
      </w:pPr>
      <w:r w:rsidRPr="006E1EA0">
        <w:rPr>
          <w:rFonts w:asciiTheme="minorHAnsi" w:hAnsiTheme="minorHAnsi" w:cstheme="minorHAnsi"/>
          <w:b/>
          <w:bCs/>
        </w:rPr>
        <w:t>Oferuję/</w:t>
      </w:r>
      <w:r w:rsidR="001C2852" w:rsidRPr="006E1EA0">
        <w:rPr>
          <w:rFonts w:asciiTheme="minorHAnsi" w:hAnsiTheme="minorHAnsi" w:cstheme="minorHAnsi"/>
          <w:b/>
          <w:bCs/>
        </w:rPr>
        <w:t>Oferujemy</w:t>
      </w:r>
      <w:r>
        <w:rPr>
          <w:rFonts w:asciiTheme="minorHAnsi" w:hAnsiTheme="minorHAnsi" w:cstheme="minorHAnsi"/>
        </w:rPr>
        <w:t>*</w:t>
      </w:r>
      <w:r w:rsidR="001C2852" w:rsidRPr="00C31A1C">
        <w:rPr>
          <w:rFonts w:asciiTheme="minorHAnsi" w:hAnsiTheme="minorHAnsi" w:cstheme="minorHAnsi"/>
        </w:rPr>
        <w:t xml:space="preserve"> wykonanie przedmiotu zamówienia zgodnie ze wsz</w:t>
      </w:r>
      <w:r w:rsidR="009A374C" w:rsidRPr="00C31A1C">
        <w:rPr>
          <w:rFonts w:asciiTheme="minorHAnsi" w:hAnsiTheme="minorHAnsi" w:cstheme="minorHAnsi"/>
        </w:rPr>
        <w:t>ystkimi warunkami zawartymi w S</w:t>
      </w:r>
      <w:r w:rsidR="001C2852" w:rsidRPr="00C31A1C">
        <w:rPr>
          <w:rFonts w:asciiTheme="minorHAnsi" w:hAnsiTheme="minorHAnsi" w:cstheme="minorHAnsi"/>
        </w:rPr>
        <w:t>WZ</w:t>
      </w:r>
      <w:r w:rsidR="00B32688">
        <w:rPr>
          <w:rFonts w:asciiTheme="minorHAnsi" w:hAnsiTheme="minorHAnsi" w:cstheme="minorHAnsi"/>
        </w:rPr>
        <w:t xml:space="preserve"> i PFU</w:t>
      </w:r>
      <w:r w:rsidR="001C2852" w:rsidRPr="00C31A1C">
        <w:rPr>
          <w:rFonts w:asciiTheme="minorHAnsi" w:hAnsiTheme="minorHAnsi" w:cstheme="minorHAnsi"/>
        </w:rPr>
        <w:t>:</w:t>
      </w:r>
    </w:p>
    <w:p w14:paraId="1029528C" w14:textId="0F509B3B" w:rsidR="00B32688" w:rsidRPr="00B32688" w:rsidRDefault="00B32688" w:rsidP="00B32688">
      <w:pPr>
        <w:pStyle w:val="formularz"/>
        <w:numPr>
          <w:ilvl w:val="0"/>
          <w:numId w:val="132"/>
        </w:numPr>
        <w:rPr>
          <w:rFonts w:asciiTheme="minorHAnsi" w:hAnsiTheme="minorHAnsi" w:cstheme="minorHAnsi"/>
          <w:sz w:val="22"/>
          <w:szCs w:val="22"/>
        </w:rPr>
      </w:pPr>
      <w:r w:rsidRPr="00B32688">
        <w:rPr>
          <w:rFonts w:asciiTheme="minorHAnsi" w:hAnsiTheme="minorHAnsi" w:cstheme="minorHAnsi"/>
          <w:sz w:val="22"/>
          <w:szCs w:val="22"/>
        </w:rPr>
        <w:t xml:space="preserve">za cenę ryczałtową: </w:t>
      </w:r>
    </w:p>
    <w:p w14:paraId="1C5074E4" w14:textId="77777777" w:rsidR="00B32688" w:rsidRPr="00B32688" w:rsidRDefault="00B32688" w:rsidP="00B32688">
      <w:pPr>
        <w:pStyle w:val="Akapitzlist"/>
        <w:ind w:left="426"/>
        <w:rPr>
          <w:rFonts w:asciiTheme="minorHAnsi" w:hAnsiTheme="minorHAnsi" w:cstheme="minorHAnsi"/>
          <w:iCs/>
        </w:rPr>
      </w:pPr>
      <w:r w:rsidRPr="00B32688">
        <w:rPr>
          <w:rFonts w:asciiTheme="minorHAnsi" w:hAnsiTheme="minorHAnsi" w:cstheme="minorHAnsi"/>
          <w:b/>
          <w:iCs/>
        </w:rPr>
        <w:t>brutto ........................................................... zł</w:t>
      </w:r>
    </w:p>
    <w:p w14:paraId="55A112DD" w14:textId="77777777" w:rsidR="00B32688" w:rsidRPr="00B32688" w:rsidRDefault="00B32688" w:rsidP="00B32688">
      <w:pPr>
        <w:ind w:left="426"/>
        <w:rPr>
          <w:rFonts w:asciiTheme="minorHAnsi" w:hAnsiTheme="minorHAnsi" w:cstheme="minorHAnsi"/>
          <w:i/>
          <w:iCs/>
          <w:sz w:val="22"/>
          <w:szCs w:val="22"/>
        </w:rPr>
      </w:pPr>
      <w:r w:rsidRPr="00B32688">
        <w:rPr>
          <w:rFonts w:asciiTheme="minorHAnsi" w:hAnsiTheme="minorHAnsi" w:cstheme="minorHAnsi"/>
          <w:i/>
          <w:iCs/>
          <w:sz w:val="22"/>
          <w:szCs w:val="22"/>
        </w:rPr>
        <w:t>(słownie brutto:    ……………..............................................................................zł).</w:t>
      </w:r>
    </w:p>
    <w:p w14:paraId="1F5D7F6E" w14:textId="77777777" w:rsidR="00B32688" w:rsidRPr="00B32688" w:rsidRDefault="00B32688" w:rsidP="00B32688">
      <w:pPr>
        <w:ind w:firstLine="416"/>
        <w:rPr>
          <w:rFonts w:asciiTheme="minorHAnsi" w:hAnsiTheme="minorHAnsi" w:cstheme="minorHAnsi"/>
          <w:iCs/>
          <w:sz w:val="22"/>
          <w:szCs w:val="22"/>
        </w:rPr>
      </w:pPr>
      <w:r w:rsidRPr="00B32688">
        <w:rPr>
          <w:rFonts w:asciiTheme="minorHAnsi" w:hAnsiTheme="minorHAnsi" w:cstheme="minorHAnsi"/>
          <w:iCs/>
          <w:sz w:val="22"/>
          <w:szCs w:val="22"/>
        </w:rPr>
        <w:t>netto........................................................... zł</w:t>
      </w:r>
    </w:p>
    <w:p w14:paraId="60EE5BF3" w14:textId="77777777" w:rsidR="00B32688" w:rsidRPr="00B32688" w:rsidRDefault="00B32688" w:rsidP="00B32688">
      <w:pPr>
        <w:ind w:firstLine="416"/>
        <w:rPr>
          <w:rFonts w:asciiTheme="minorHAnsi" w:hAnsiTheme="minorHAnsi" w:cstheme="minorHAnsi"/>
          <w:iCs/>
          <w:sz w:val="22"/>
          <w:szCs w:val="22"/>
        </w:rPr>
      </w:pPr>
      <w:r w:rsidRPr="00B32688">
        <w:rPr>
          <w:rFonts w:asciiTheme="minorHAnsi" w:hAnsiTheme="minorHAnsi" w:cstheme="minorHAnsi"/>
          <w:iCs/>
          <w:sz w:val="22"/>
          <w:szCs w:val="22"/>
        </w:rPr>
        <w:t>podatek VAT ……… %, .......................................................... zł,</w:t>
      </w:r>
    </w:p>
    <w:p w14:paraId="60D9710C" w14:textId="77777777" w:rsidR="00B32688" w:rsidRDefault="00B32688" w:rsidP="00B32688">
      <w:pPr>
        <w:pStyle w:val="Lista"/>
        <w:ind w:left="0" w:firstLine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A36DD9" w14:textId="0A9BA52C" w:rsidR="00B32688" w:rsidRPr="006E1EA0" w:rsidRDefault="006E1EA0" w:rsidP="00B32688">
      <w:pPr>
        <w:pStyle w:val="formularz"/>
        <w:numPr>
          <w:ilvl w:val="0"/>
          <w:numId w:val="13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B32688" w:rsidRPr="006E1EA0">
        <w:rPr>
          <w:rFonts w:asciiTheme="minorHAnsi" w:hAnsiTheme="minorHAnsi" w:cstheme="minorHAnsi"/>
          <w:sz w:val="22"/>
          <w:szCs w:val="22"/>
        </w:rPr>
        <w:t xml:space="preserve">kres gwarancji na </w:t>
      </w:r>
      <w:r w:rsidR="009150A6" w:rsidRPr="006E1EA0">
        <w:rPr>
          <w:rFonts w:asciiTheme="minorHAnsi" w:hAnsiTheme="minorHAnsi" w:cstheme="minorHAnsi"/>
          <w:sz w:val="22"/>
          <w:szCs w:val="22"/>
        </w:rPr>
        <w:t>wykonane zadanie</w:t>
      </w:r>
      <w:r w:rsidR="00B32688" w:rsidRPr="006E1EA0">
        <w:rPr>
          <w:rFonts w:asciiTheme="minorHAnsi" w:hAnsiTheme="minorHAnsi" w:cstheme="minorHAnsi"/>
          <w:sz w:val="22"/>
          <w:szCs w:val="22"/>
        </w:rPr>
        <w:t xml:space="preserve"> ................ miesięcy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6E1EA0">
        <w:rPr>
          <w:rFonts w:asciiTheme="minorHAnsi" w:hAnsiTheme="minorHAnsi" w:cstheme="minorHAnsi"/>
          <w:iCs/>
          <w:sz w:val="22"/>
          <w:szCs w:val="22"/>
        </w:rPr>
        <w:t>od dnia podpisania protokołu odbioru końcowego</w:t>
      </w:r>
      <w:r>
        <w:rPr>
          <w:rFonts w:asciiTheme="minorHAnsi" w:hAnsiTheme="minorHAnsi" w:cstheme="minorHAnsi"/>
          <w:iCs/>
          <w:sz w:val="22"/>
          <w:szCs w:val="22"/>
        </w:rPr>
        <w:t>.</w:t>
      </w:r>
    </w:p>
    <w:p w14:paraId="7F450D25" w14:textId="2A77ED7B" w:rsidR="00C4477F" w:rsidRPr="00C31A1C" w:rsidRDefault="00C4477F">
      <w:pPr>
        <w:rPr>
          <w:rFonts w:asciiTheme="minorHAnsi" w:hAnsiTheme="minorHAnsi" w:cstheme="minorHAnsi"/>
          <w:b/>
          <w:sz w:val="22"/>
          <w:szCs w:val="22"/>
        </w:rPr>
      </w:pPr>
    </w:p>
    <w:p w14:paraId="45AC7479" w14:textId="072D0E4F" w:rsidR="00F242A6" w:rsidRPr="00B32688" w:rsidRDefault="00B32688" w:rsidP="00B32688">
      <w:pPr>
        <w:pStyle w:val="Akapitzlist"/>
        <w:numPr>
          <w:ilvl w:val="0"/>
          <w:numId w:val="130"/>
        </w:numPr>
        <w:spacing w:after="124" w:line="271" w:lineRule="auto"/>
        <w:jc w:val="both"/>
        <w:rPr>
          <w:rFonts w:asciiTheme="minorHAnsi" w:hAnsiTheme="minorHAnsi" w:cstheme="minorHAnsi"/>
        </w:rPr>
      </w:pPr>
      <w:r w:rsidRPr="00B32688">
        <w:rPr>
          <w:rFonts w:asciiTheme="minorHAnsi" w:hAnsiTheme="minorHAnsi" w:cstheme="minorHAnsi"/>
        </w:rPr>
        <w:t>Oświadczam</w:t>
      </w:r>
      <w:r>
        <w:rPr>
          <w:rFonts w:asciiTheme="minorHAnsi" w:hAnsiTheme="minorHAnsi" w:cstheme="minorHAnsi"/>
        </w:rPr>
        <w:t>/</w:t>
      </w:r>
      <w:r w:rsidRPr="00B32688">
        <w:rPr>
          <w:rFonts w:asciiTheme="minorHAnsi" w:hAnsiTheme="minorHAnsi" w:cstheme="minorHAnsi"/>
        </w:rPr>
        <w:t>y, że przyjmuj</w:t>
      </w:r>
      <w:r w:rsidR="00677AA4">
        <w:rPr>
          <w:rFonts w:asciiTheme="minorHAnsi" w:hAnsiTheme="minorHAnsi" w:cstheme="minorHAnsi"/>
        </w:rPr>
        <w:t>ę</w:t>
      </w:r>
      <w:r w:rsidRPr="00B32688">
        <w:rPr>
          <w:rFonts w:asciiTheme="minorHAnsi" w:hAnsiTheme="minorHAnsi" w:cstheme="minorHAnsi"/>
        </w:rPr>
        <w:t xml:space="preserve"> termin realizacji zamówienia wynosząc</w:t>
      </w:r>
      <w:r w:rsidR="00677AA4">
        <w:rPr>
          <w:rFonts w:asciiTheme="minorHAnsi" w:hAnsiTheme="minorHAnsi" w:cstheme="minorHAnsi"/>
        </w:rPr>
        <w:t>y</w:t>
      </w:r>
      <w:r w:rsidRPr="009D1D6D">
        <w:rPr>
          <w:rFonts w:asciiTheme="minorHAnsi" w:hAnsiTheme="minorHAnsi" w:cstheme="minorHAnsi"/>
        </w:rPr>
        <w:t xml:space="preserve">: </w:t>
      </w:r>
      <w:r w:rsidRPr="009D1D6D">
        <w:rPr>
          <w:rFonts w:asciiTheme="minorHAnsi" w:hAnsiTheme="minorHAnsi" w:cstheme="minorHAnsi"/>
          <w:b/>
        </w:rPr>
        <w:t xml:space="preserve">do </w:t>
      </w:r>
      <w:r w:rsidR="00E25164" w:rsidRPr="00E25164">
        <w:rPr>
          <w:rFonts w:asciiTheme="minorHAnsi" w:hAnsiTheme="minorHAnsi" w:cstheme="minorHAnsi"/>
          <w:b/>
          <w:u w:val="single"/>
        </w:rPr>
        <w:t>30 kwietnia</w:t>
      </w:r>
      <w:r w:rsidR="007F6DF5" w:rsidRPr="00E25164">
        <w:rPr>
          <w:rFonts w:asciiTheme="minorHAnsi" w:hAnsiTheme="minorHAnsi" w:cstheme="minorHAnsi"/>
          <w:b/>
          <w:u w:val="single"/>
        </w:rPr>
        <w:t xml:space="preserve"> 2026</w:t>
      </w:r>
      <w:r w:rsidR="009150A6" w:rsidRPr="00E25164">
        <w:rPr>
          <w:rFonts w:asciiTheme="minorHAnsi" w:hAnsiTheme="minorHAnsi" w:cstheme="minorHAnsi"/>
          <w:b/>
          <w:u w:val="single"/>
        </w:rPr>
        <w:t xml:space="preserve"> r.</w:t>
      </w:r>
      <w:r w:rsidRPr="00B32688">
        <w:rPr>
          <w:rFonts w:asciiTheme="minorHAnsi" w:hAnsiTheme="minorHAnsi" w:cstheme="minorHAnsi"/>
          <w:b/>
        </w:rPr>
        <w:t xml:space="preserve"> licząc od dnia podpisania umowy. </w:t>
      </w:r>
    </w:p>
    <w:p w14:paraId="1550532C" w14:textId="316192A1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Oświadczam</w:t>
      </w:r>
      <w:r w:rsidR="00B32688">
        <w:rPr>
          <w:rFonts w:asciiTheme="minorHAnsi" w:hAnsiTheme="minorHAnsi" w:cstheme="minorHAnsi"/>
          <w:b/>
        </w:rPr>
        <w:t>/</w:t>
      </w:r>
      <w:r w:rsidRPr="00C31A1C">
        <w:rPr>
          <w:rFonts w:asciiTheme="minorHAnsi" w:hAnsiTheme="minorHAnsi" w:cstheme="minorHAnsi"/>
          <w:b/>
        </w:rPr>
        <w:t>y</w:t>
      </w:r>
      <w:r w:rsidRPr="00C31A1C">
        <w:rPr>
          <w:rFonts w:asciiTheme="minorHAnsi" w:hAnsiTheme="minorHAnsi" w:cstheme="minorHAnsi"/>
        </w:rPr>
        <w:t>, że zapoznaliśmy się ze Specyfikacją Warunków Zamówienia i</w:t>
      </w:r>
      <w:r w:rsidR="00FE0842" w:rsidRPr="00C31A1C">
        <w:rPr>
          <w:rFonts w:asciiTheme="minorHAnsi" w:hAnsiTheme="minorHAnsi" w:cstheme="minorHAnsi"/>
        </w:rPr>
        <w:t> </w:t>
      </w:r>
      <w:r w:rsidRPr="00C31A1C">
        <w:rPr>
          <w:rFonts w:asciiTheme="minorHAnsi" w:hAnsiTheme="minorHAnsi" w:cstheme="minorHAnsi"/>
        </w:rPr>
        <w:t>uznajemy się za związanych określonymi w niej zasadami postępowania – w terminach i pod warunkami w</w:t>
      </w:r>
      <w:r w:rsidR="0073087D" w:rsidRPr="00C31A1C">
        <w:rPr>
          <w:rFonts w:asciiTheme="minorHAnsi" w:hAnsiTheme="minorHAnsi" w:cstheme="minorHAnsi"/>
        </w:rPr>
        <w:t> </w:t>
      </w:r>
      <w:r w:rsidRPr="00C31A1C">
        <w:rPr>
          <w:rFonts w:asciiTheme="minorHAnsi" w:hAnsiTheme="minorHAnsi" w:cstheme="minorHAnsi"/>
        </w:rPr>
        <w:t>niej określonymi.</w:t>
      </w:r>
    </w:p>
    <w:p w14:paraId="7C322853" w14:textId="77777777" w:rsidR="00810A33" w:rsidRPr="00C31A1C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593736F" w14:textId="5AB01D51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Oświadczam</w:t>
      </w:r>
      <w:r w:rsidR="00B32688">
        <w:rPr>
          <w:rFonts w:asciiTheme="minorHAnsi" w:hAnsiTheme="minorHAnsi" w:cstheme="minorHAnsi"/>
          <w:b/>
        </w:rPr>
        <w:t>/</w:t>
      </w:r>
      <w:r w:rsidRPr="00C31A1C">
        <w:rPr>
          <w:rFonts w:asciiTheme="minorHAnsi" w:hAnsiTheme="minorHAnsi" w:cstheme="minorHAnsi"/>
          <w:b/>
        </w:rPr>
        <w:t>y</w:t>
      </w:r>
      <w:r w:rsidRPr="00C31A1C">
        <w:rPr>
          <w:rFonts w:asciiTheme="minorHAnsi" w:hAnsiTheme="minorHAnsi" w:cstheme="minorHAnsi"/>
        </w:rPr>
        <w:t>, iż uzyskaliśmy wszystkie niezbędne informacje do przygotowania oferty i</w:t>
      </w:r>
      <w:r w:rsidR="004744A2" w:rsidRPr="00C31A1C">
        <w:rPr>
          <w:rFonts w:asciiTheme="minorHAnsi" w:hAnsiTheme="minorHAnsi" w:cstheme="minorHAnsi"/>
        </w:rPr>
        <w:t> </w:t>
      </w:r>
      <w:r w:rsidRPr="00C31A1C">
        <w:rPr>
          <w:rFonts w:asciiTheme="minorHAnsi" w:hAnsiTheme="minorHAnsi" w:cstheme="minorHAnsi"/>
        </w:rPr>
        <w:t>realizacji zamówienia.</w:t>
      </w:r>
    </w:p>
    <w:p w14:paraId="355380FB" w14:textId="77777777" w:rsidR="00810A33" w:rsidRPr="00C31A1C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44C048DC" w14:textId="579DC58A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Deklaruj</w:t>
      </w:r>
      <w:r w:rsidR="00B32688">
        <w:rPr>
          <w:rFonts w:asciiTheme="minorHAnsi" w:hAnsiTheme="minorHAnsi" w:cstheme="minorHAnsi"/>
          <w:b/>
        </w:rPr>
        <w:t>ę/</w:t>
      </w:r>
      <w:proofErr w:type="spellStart"/>
      <w:r w:rsidRPr="00C31A1C">
        <w:rPr>
          <w:rFonts w:asciiTheme="minorHAnsi" w:hAnsiTheme="minorHAnsi" w:cstheme="minorHAnsi"/>
          <w:b/>
        </w:rPr>
        <w:t>emy</w:t>
      </w:r>
      <w:proofErr w:type="spellEnd"/>
      <w:r w:rsidRPr="00C31A1C">
        <w:rPr>
          <w:rFonts w:asciiTheme="minorHAnsi" w:hAnsiTheme="minorHAnsi" w:cstheme="minorHAnsi"/>
        </w:rPr>
        <w:t>, że wszystkie oświadczenia i informacje zamieszczone w niniejszej ofercie są kompletne, prawdziwe i rzetelne.</w:t>
      </w:r>
    </w:p>
    <w:p w14:paraId="655D969F" w14:textId="77777777" w:rsidR="00810A33" w:rsidRPr="00C31A1C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FB7EA1A" w14:textId="0A7133BB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Oświadczam</w:t>
      </w:r>
      <w:r w:rsidR="00B32688">
        <w:rPr>
          <w:rFonts w:asciiTheme="minorHAnsi" w:hAnsiTheme="minorHAnsi" w:cstheme="minorHAnsi"/>
          <w:b/>
        </w:rPr>
        <w:t>/</w:t>
      </w:r>
      <w:r w:rsidRPr="00C31A1C">
        <w:rPr>
          <w:rFonts w:asciiTheme="minorHAnsi" w:hAnsiTheme="minorHAnsi" w:cstheme="minorHAnsi"/>
          <w:b/>
        </w:rPr>
        <w:t>y</w:t>
      </w:r>
      <w:r w:rsidRPr="00C31A1C">
        <w:rPr>
          <w:rFonts w:asciiTheme="minorHAnsi" w:hAnsiTheme="minorHAnsi" w:cstheme="minorHAnsi"/>
        </w:rPr>
        <w:t>, że zapoznaliśmy się z postanowieniami umowy. Zobowiązujemy się w</w:t>
      </w:r>
      <w:r w:rsidR="00FE0842" w:rsidRPr="00C31A1C">
        <w:rPr>
          <w:rFonts w:asciiTheme="minorHAnsi" w:hAnsiTheme="minorHAnsi" w:cstheme="minorHAnsi"/>
        </w:rPr>
        <w:t> </w:t>
      </w:r>
      <w:r w:rsidRPr="00C31A1C">
        <w:rPr>
          <w:rFonts w:asciiTheme="minorHAnsi" w:hAnsiTheme="minorHAnsi" w:cstheme="minorHAnsi"/>
        </w:rPr>
        <w:t>przypadku wyboru naszej oferty do zawarcia umowy na warunkach w niej określonych, w</w:t>
      </w:r>
      <w:r w:rsidR="00FE0842" w:rsidRPr="00C31A1C">
        <w:rPr>
          <w:rFonts w:asciiTheme="minorHAnsi" w:hAnsiTheme="minorHAnsi" w:cstheme="minorHAnsi"/>
        </w:rPr>
        <w:t> </w:t>
      </w:r>
      <w:r w:rsidRPr="00C31A1C">
        <w:rPr>
          <w:rFonts w:asciiTheme="minorHAnsi" w:hAnsiTheme="minorHAnsi" w:cstheme="minorHAnsi"/>
        </w:rPr>
        <w:t>miejscu i terminie wyznaczonym przez Zamawiającego.</w:t>
      </w:r>
    </w:p>
    <w:p w14:paraId="027DF1E0" w14:textId="77777777" w:rsidR="00810A33" w:rsidRPr="00C31A1C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D9CBA8A" w14:textId="63605185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Uważam</w:t>
      </w:r>
      <w:r w:rsidR="00B32688">
        <w:rPr>
          <w:rFonts w:asciiTheme="minorHAnsi" w:hAnsiTheme="minorHAnsi" w:cstheme="minorHAnsi"/>
          <w:b/>
        </w:rPr>
        <w:t>/y</w:t>
      </w:r>
      <w:r w:rsidRPr="00C31A1C">
        <w:rPr>
          <w:rFonts w:asciiTheme="minorHAnsi" w:hAnsiTheme="minorHAnsi" w:cstheme="minorHAnsi"/>
          <w:b/>
        </w:rPr>
        <w:t xml:space="preserve"> się</w:t>
      </w:r>
      <w:r w:rsidRPr="00C31A1C">
        <w:rPr>
          <w:rFonts w:asciiTheme="minorHAnsi" w:hAnsiTheme="minorHAnsi" w:cstheme="minorHAnsi"/>
        </w:rPr>
        <w:t xml:space="preserve"> za związanych niniejszą ofertą przez okres </w:t>
      </w:r>
      <w:r w:rsidR="0073087D" w:rsidRPr="00C31A1C">
        <w:rPr>
          <w:rFonts w:asciiTheme="minorHAnsi" w:hAnsiTheme="minorHAnsi" w:cstheme="minorHAnsi"/>
        </w:rPr>
        <w:t>wskazany Specyfikacją Warunków Zamówienia</w:t>
      </w:r>
      <w:r w:rsidRPr="00C31A1C">
        <w:rPr>
          <w:rFonts w:asciiTheme="minorHAnsi" w:hAnsiTheme="minorHAnsi" w:cstheme="minorHAnsi"/>
        </w:rPr>
        <w:t>.</w:t>
      </w:r>
    </w:p>
    <w:p w14:paraId="2E1479DE" w14:textId="77777777" w:rsidR="00810A33" w:rsidRPr="00C31A1C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AD2AD5" w14:textId="7835AC62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Oświadczam</w:t>
      </w:r>
      <w:r w:rsidR="00B32688">
        <w:rPr>
          <w:rFonts w:asciiTheme="minorHAnsi" w:hAnsiTheme="minorHAnsi" w:cstheme="minorHAnsi"/>
          <w:b/>
        </w:rPr>
        <w:t>/y</w:t>
      </w:r>
      <w:r w:rsidRPr="00C31A1C">
        <w:rPr>
          <w:rFonts w:asciiTheme="minorHAnsi" w:hAnsiTheme="minorHAnsi" w:cstheme="minorHAnsi"/>
        </w:rPr>
        <w:t>, że będziemy realizować przedmiot zamówienia zgodnie z wymagan</w:t>
      </w:r>
      <w:r w:rsidR="0073087D" w:rsidRPr="00C31A1C">
        <w:rPr>
          <w:rFonts w:asciiTheme="minorHAnsi" w:hAnsiTheme="minorHAnsi" w:cstheme="minorHAnsi"/>
        </w:rPr>
        <w:t>iami określonymi w S</w:t>
      </w:r>
      <w:r w:rsidRPr="00C31A1C">
        <w:rPr>
          <w:rFonts w:asciiTheme="minorHAnsi" w:hAnsiTheme="minorHAnsi" w:cstheme="minorHAnsi"/>
        </w:rPr>
        <w:t>WZ oraz w obowiązujących przepisach w okresie trwania zamówienia</w:t>
      </w:r>
      <w:r w:rsidR="0073087D" w:rsidRPr="00C31A1C">
        <w:rPr>
          <w:rFonts w:asciiTheme="minorHAnsi" w:hAnsiTheme="minorHAnsi" w:cstheme="minorHAnsi"/>
        </w:rPr>
        <w:t>.</w:t>
      </w:r>
    </w:p>
    <w:p w14:paraId="5DB48FC9" w14:textId="77777777" w:rsidR="00810A33" w:rsidRPr="00C31A1C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E50FA07" w14:textId="675E367D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Oświadczam</w:t>
      </w:r>
      <w:r w:rsidR="00677AA4">
        <w:rPr>
          <w:rFonts w:asciiTheme="minorHAnsi" w:hAnsiTheme="minorHAnsi" w:cstheme="minorHAnsi"/>
          <w:b/>
        </w:rPr>
        <w:t>/y</w:t>
      </w:r>
      <w:r w:rsidRPr="00C31A1C">
        <w:rPr>
          <w:rFonts w:asciiTheme="minorHAnsi" w:hAnsiTheme="minorHAnsi" w:cstheme="minorHAnsi"/>
        </w:rPr>
        <w:t xml:space="preserve">, że zastrzeżone do osobistego wykonania części zamówienia zamówienie zrealizujemy siłami własnymi. </w:t>
      </w:r>
    </w:p>
    <w:p w14:paraId="0EA132C2" w14:textId="77777777" w:rsidR="00810A33" w:rsidRPr="00C31A1C" w:rsidRDefault="00810A33" w:rsidP="00810A3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394D7C8" w14:textId="6679A14B" w:rsidR="00A43755" w:rsidRPr="00C31A1C" w:rsidRDefault="00694EA7" w:rsidP="00694EA7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  <w:bCs/>
        </w:rPr>
        <w:t>Oświadczam</w:t>
      </w:r>
      <w:r w:rsidR="00B32688">
        <w:rPr>
          <w:rFonts w:asciiTheme="minorHAnsi" w:hAnsiTheme="minorHAnsi" w:cstheme="minorHAnsi"/>
          <w:b/>
          <w:bCs/>
        </w:rPr>
        <w:t>/y</w:t>
      </w:r>
      <w:r w:rsidRPr="00C31A1C">
        <w:rPr>
          <w:rFonts w:asciiTheme="minorHAnsi" w:hAnsiTheme="minorHAnsi" w:cstheme="minorHAnsi"/>
        </w:rPr>
        <w:t xml:space="preserve">, że: </w:t>
      </w:r>
      <w:r w:rsidRPr="00C31A1C">
        <w:rPr>
          <w:rFonts w:asciiTheme="minorHAnsi" w:hAnsiTheme="minorHAnsi" w:cstheme="minorHAnsi"/>
          <w:u w:val="dash"/>
        </w:rPr>
        <w:t>jestem  mikro,   małym,   średnim*  przedsiębiorcą**,   prowadzę jednoosobową działalność gospodarczą,   inne*</w:t>
      </w:r>
      <w:r w:rsidRPr="00C31A1C">
        <w:rPr>
          <w:rFonts w:asciiTheme="minorHAnsi" w:hAnsiTheme="minorHAnsi" w:cstheme="minorHAnsi"/>
        </w:rPr>
        <w:t>.</w:t>
      </w:r>
    </w:p>
    <w:p w14:paraId="167EB831" w14:textId="4DBADA5A" w:rsidR="00810A33" w:rsidRPr="00C31A1C" w:rsidRDefault="00810A33">
      <w:pPr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026C33D" w14:textId="7D51F9DF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Wskazuję</w:t>
      </w:r>
      <w:r w:rsidR="00B32688">
        <w:rPr>
          <w:rFonts w:asciiTheme="minorHAnsi" w:hAnsiTheme="minorHAnsi" w:cstheme="minorHAnsi"/>
          <w:b/>
        </w:rPr>
        <w:t>/</w:t>
      </w:r>
      <w:proofErr w:type="spellStart"/>
      <w:r w:rsidR="00B32688">
        <w:rPr>
          <w:rFonts w:asciiTheme="minorHAnsi" w:hAnsiTheme="minorHAnsi" w:cstheme="minorHAnsi"/>
          <w:b/>
        </w:rPr>
        <w:t>emy</w:t>
      </w:r>
      <w:proofErr w:type="spellEnd"/>
      <w:r w:rsidRPr="00C31A1C">
        <w:rPr>
          <w:rFonts w:asciiTheme="minorHAnsi" w:hAnsiTheme="minorHAnsi" w:cstheme="minorHAnsi"/>
        </w:rPr>
        <w:t xml:space="preserve"> części zamówienia, których wykonanie zamierzam powierzyć p</w:t>
      </w:r>
      <w:r w:rsidR="00A35157" w:rsidRPr="00C31A1C">
        <w:rPr>
          <w:rFonts w:asciiTheme="minorHAnsi" w:hAnsiTheme="minorHAnsi" w:cstheme="minorHAnsi"/>
        </w:rPr>
        <w:t>odwykonawcy, lub podwykonawc</w:t>
      </w:r>
      <w:r w:rsidR="003432DE" w:rsidRPr="00C31A1C">
        <w:rPr>
          <w:rFonts w:asciiTheme="minorHAnsi" w:hAnsiTheme="minorHAnsi" w:cstheme="minorHAnsi"/>
        </w:rPr>
        <w:t>om</w:t>
      </w:r>
      <w:r w:rsidR="00A35157" w:rsidRPr="00C31A1C">
        <w:rPr>
          <w:rFonts w:asciiTheme="minorHAnsi" w:hAnsiTheme="minorHAnsi" w:cstheme="minorHAnsi"/>
        </w:rPr>
        <w:t>:</w:t>
      </w:r>
    </w:p>
    <w:p w14:paraId="6A1CBBBF" w14:textId="77777777" w:rsidR="00F4189A" w:rsidRPr="00C31A1C" w:rsidRDefault="00F4189A" w:rsidP="0073087D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386"/>
        <w:gridCol w:w="4028"/>
      </w:tblGrid>
      <w:tr w:rsidR="00B02D58" w:rsidRPr="00C31A1C" w14:paraId="37173977" w14:textId="77777777" w:rsidTr="00F242A6">
        <w:trPr>
          <w:trHeight w:val="393"/>
        </w:trPr>
        <w:tc>
          <w:tcPr>
            <w:tcW w:w="534" w:type="dxa"/>
            <w:vAlign w:val="center"/>
          </w:tcPr>
          <w:p w14:paraId="6B5B7E41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1A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386" w:type="dxa"/>
            <w:vAlign w:val="center"/>
          </w:tcPr>
          <w:p w14:paraId="3007731C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1A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opis części zamówienia </w:t>
            </w:r>
          </w:p>
          <w:p w14:paraId="28D7B770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4028" w:type="dxa"/>
            <w:vAlign w:val="center"/>
          </w:tcPr>
          <w:p w14:paraId="76A51B5A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31A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nazwa podwykonawcy </w:t>
            </w:r>
          </w:p>
        </w:tc>
      </w:tr>
      <w:tr w:rsidR="00B02D58" w:rsidRPr="00C31A1C" w14:paraId="1E602AFA" w14:textId="77777777" w:rsidTr="002315F2">
        <w:trPr>
          <w:trHeight w:val="321"/>
        </w:trPr>
        <w:tc>
          <w:tcPr>
            <w:tcW w:w="534" w:type="dxa"/>
          </w:tcPr>
          <w:p w14:paraId="1104681E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11B113A" w14:textId="77777777" w:rsidR="00693327" w:rsidRPr="00C31A1C" w:rsidRDefault="00693327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4028" w:type="dxa"/>
          </w:tcPr>
          <w:p w14:paraId="3670BF1A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</w:tr>
      <w:tr w:rsidR="00B02D58" w:rsidRPr="00C31A1C" w14:paraId="611D4219" w14:textId="77777777" w:rsidTr="002315F2">
        <w:trPr>
          <w:trHeight w:val="274"/>
        </w:trPr>
        <w:tc>
          <w:tcPr>
            <w:tcW w:w="534" w:type="dxa"/>
          </w:tcPr>
          <w:p w14:paraId="6A5D8D30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5386" w:type="dxa"/>
          </w:tcPr>
          <w:p w14:paraId="21FE5882" w14:textId="77777777" w:rsidR="00F4189A" w:rsidRPr="00C31A1C" w:rsidRDefault="00F4189A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  <w:tc>
          <w:tcPr>
            <w:tcW w:w="4028" w:type="dxa"/>
          </w:tcPr>
          <w:p w14:paraId="3596468C" w14:textId="77777777" w:rsidR="00B02D58" w:rsidRPr="00C31A1C" w:rsidRDefault="00B02D58" w:rsidP="00DF444B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120" w:line="252" w:lineRule="exact"/>
              <w:jc w:val="both"/>
              <w:rPr>
                <w:rFonts w:asciiTheme="minorHAnsi" w:hAnsiTheme="minorHAnsi" w:cstheme="minorHAnsi"/>
                <w:color w:val="000000"/>
                <w:spacing w:val="-23"/>
                <w:sz w:val="22"/>
                <w:szCs w:val="22"/>
              </w:rPr>
            </w:pPr>
          </w:p>
        </w:tc>
      </w:tr>
    </w:tbl>
    <w:p w14:paraId="3A7D9FBC" w14:textId="45018EF1" w:rsidR="000A2EDF" w:rsidRPr="00C31A1C" w:rsidRDefault="000A2EDF" w:rsidP="00B32688">
      <w:pPr>
        <w:jc w:val="both"/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sz w:val="22"/>
          <w:szCs w:val="22"/>
        </w:rPr>
        <w:t>Nie wskazanie podwykonawców rozumiane jest, że Wykonawca nie zamierza wykonywać zamówienia z</w:t>
      </w:r>
      <w:r w:rsidR="00C31A1C">
        <w:rPr>
          <w:rFonts w:asciiTheme="minorHAnsi" w:hAnsiTheme="minorHAnsi" w:cstheme="minorHAnsi"/>
          <w:sz w:val="22"/>
          <w:szCs w:val="22"/>
        </w:rPr>
        <w:t> </w:t>
      </w:r>
      <w:r w:rsidRPr="00C31A1C">
        <w:rPr>
          <w:rFonts w:asciiTheme="minorHAnsi" w:hAnsiTheme="minorHAnsi" w:cstheme="minorHAnsi"/>
          <w:sz w:val="22"/>
          <w:szCs w:val="22"/>
        </w:rPr>
        <w:t>udziałem podwykonawców.</w:t>
      </w:r>
    </w:p>
    <w:p w14:paraId="6DFE226E" w14:textId="77777777" w:rsidR="00810A33" w:rsidRPr="00C31A1C" w:rsidRDefault="00810A33" w:rsidP="00B3268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65C34C" w14:textId="0F3F18BB" w:rsidR="00B02D58" w:rsidRPr="00C31A1C" w:rsidRDefault="00B02D58" w:rsidP="00B32688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Przyjmuj</w:t>
      </w:r>
      <w:r w:rsidR="00B32688">
        <w:rPr>
          <w:rFonts w:asciiTheme="minorHAnsi" w:hAnsiTheme="minorHAnsi" w:cstheme="minorHAnsi"/>
          <w:b/>
        </w:rPr>
        <w:t>ę/</w:t>
      </w:r>
      <w:proofErr w:type="spellStart"/>
      <w:r w:rsidRPr="00C31A1C">
        <w:rPr>
          <w:rFonts w:asciiTheme="minorHAnsi" w:hAnsiTheme="minorHAnsi" w:cstheme="minorHAnsi"/>
          <w:b/>
        </w:rPr>
        <w:t>emy</w:t>
      </w:r>
      <w:proofErr w:type="spellEnd"/>
      <w:r w:rsidRPr="00C31A1C">
        <w:rPr>
          <w:rFonts w:asciiTheme="minorHAnsi" w:hAnsiTheme="minorHAnsi" w:cstheme="minorHAnsi"/>
        </w:rPr>
        <w:t xml:space="preserve"> </w:t>
      </w:r>
      <w:r w:rsidR="00CE7E38" w:rsidRPr="00C31A1C">
        <w:rPr>
          <w:rFonts w:asciiTheme="minorHAnsi" w:hAnsiTheme="minorHAnsi" w:cstheme="minorHAnsi"/>
        </w:rPr>
        <w:t xml:space="preserve">zasady rozliczania </w:t>
      </w:r>
      <w:r w:rsidRPr="00C31A1C">
        <w:rPr>
          <w:rFonts w:asciiTheme="minorHAnsi" w:hAnsiTheme="minorHAnsi" w:cstheme="minorHAnsi"/>
        </w:rPr>
        <w:t>warunki płatności określone</w:t>
      </w:r>
      <w:r w:rsidR="00CE7E38" w:rsidRPr="00C31A1C">
        <w:rPr>
          <w:rFonts w:asciiTheme="minorHAnsi" w:hAnsiTheme="minorHAnsi" w:cstheme="minorHAnsi"/>
        </w:rPr>
        <w:t xml:space="preserve"> przez zamawiającego</w:t>
      </w:r>
      <w:r w:rsidRPr="00C31A1C">
        <w:rPr>
          <w:rFonts w:asciiTheme="minorHAnsi" w:hAnsiTheme="minorHAnsi" w:cstheme="minorHAnsi"/>
        </w:rPr>
        <w:t xml:space="preserve"> </w:t>
      </w:r>
      <w:r w:rsidR="00CE7E38" w:rsidRPr="00C31A1C">
        <w:rPr>
          <w:rFonts w:asciiTheme="minorHAnsi" w:hAnsiTheme="minorHAnsi" w:cstheme="minorHAnsi"/>
        </w:rPr>
        <w:t>w</w:t>
      </w:r>
      <w:r w:rsidR="00693327" w:rsidRPr="00C31A1C">
        <w:rPr>
          <w:rFonts w:asciiTheme="minorHAnsi" w:hAnsiTheme="minorHAnsi" w:cstheme="minorHAnsi"/>
        </w:rPr>
        <w:t> </w:t>
      </w:r>
      <w:r w:rsidR="0073087D" w:rsidRPr="00C31A1C">
        <w:rPr>
          <w:rFonts w:asciiTheme="minorHAnsi" w:hAnsiTheme="minorHAnsi" w:cstheme="minorHAnsi"/>
        </w:rPr>
        <w:t>S</w:t>
      </w:r>
      <w:r w:rsidR="00CE7E38" w:rsidRPr="00C31A1C">
        <w:rPr>
          <w:rFonts w:asciiTheme="minorHAnsi" w:hAnsiTheme="minorHAnsi" w:cstheme="minorHAnsi"/>
        </w:rPr>
        <w:t>WZ ze wskazanym w ofercie terminie płatności.</w:t>
      </w:r>
    </w:p>
    <w:p w14:paraId="2F43F60A" w14:textId="77777777" w:rsidR="00810A33" w:rsidRPr="00C31A1C" w:rsidRDefault="00810A33" w:rsidP="00B32688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5B01DF79" w14:textId="7843CA76" w:rsidR="006F77D3" w:rsidRPr="00C31A1C" w:rsidRDefault="006F77D3" w:rsidP="00B32688">
      <w:pPr>
        <w:pStyle w:val="Akapitzlist"/>
        <w:numPr>
          <w:ilvl w:val="0"/>
          <w:numId w:val="130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</w:rPr>
        <w:t>Oświadczam</w:t>
      </w:r>
      <w:r w:rsidR="00B32688">
        <w:rPr>
          <w:rFonts w:asciiTheme="minorHAnsi" w:hAnsiTheme="minorHAnsi" w:cstheme="minorHAnsi"/>
        </w:rPr>
        <w:t>/y</w:t>
      </w:r>
      <w:r w:rsidRPr="00C31A1C">
        <w:rPr>
          <w:rFonts w:asciiTheme="minorHAnsi" w:hAnsiTheme="minorHAnsi" w:cstheme="minorHAnsi"/>
        </w:rPr>
        <w:t>, że wypełniłem obowiązki informacyjne przewidziane w art. 13 lub art. 14 RODO</w:t>
      </w:r>
      <w:r w:rsidRPr="00C31A1C">
        <w:rPr>
          <w:rFonts w:asciiTheme="minorHAnsi" w:hAnsiTheme="minorHAnsi" w:cstheme="minorHAnsi"/>
          <w:vertAlign w:val="superscript"/>
        </w:rPr>
        <w:t>1)</w:t>
      </w:r>
      <w:r w:rsidRPr="00C31A1C">
        <w:rPr>
          <w:rFonts w:asciiTheme="minorHAnsi" w:hAnsiTheme="minorHAnsi" w:cstheme="minorHAnsi"/>
        </w:rPr>
        <w:t xml:space="preserve"> wobec osób fizycznych, od których dane osobowe bezpośrednio lub pośrednio pozyskałem w celu ubiegania się o udzielenie zamówienia publicznego w niniejszym postępowaniu***.</w:t>
      </w:r>
    </w:p>
    <w:p w14:paraId="71E70CE2" w14:textId="77777777" w:rsidR="00B02D58" w:rsidRPr="00C31A1C" w:rsidRDefault="00B02D58" w:rsidP="00B02D58">
      <w:pPr>
        <w:rPr>
          <w:rFonts w:asciiTheme="minorHAnsi" w:hAnsiTheme="minorHAnsi" w:cstheme="minorHAnsi"/>
          <w:sz w:val="22"/>
          <w:szCs w:val="22"/>
        </w:rPr>
      </w:pPr>
    </w:p>
    <w:p w14:paraId="47E61FDB" w14:textId="77777777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  <w:b/>
        </w:rPr>
        <w:t>Załącznikami</w:t>
      </w:r>
      <w:r w:rsidRPr="00C31A1C">
        <w:rPr>
          <w:rFonts w:asciiTheme="minorHAnsi" w:hAnsiTheme="minorHAnsi" w:cstheme="minorHAnsi"/>
        </w:rPr>
        <w:t xml:space="preserve"> do niniejszej Oferty, stanowiącymi jej integralną część, są:</w:t>
      </w:r>
    </w:p>
    <w:p w14:paraId="6260E1CF" w14:textId="77777777" w:rsidR="00781CE0" w:rsidRPr="00C31A1C" w:rsidRDefault="00781CE0" w:rsidP="003153DE">
      <w:pPr>
        <w:rPr>
          <w:rFonts w:asciiTheme="minorHAnsi" w:hAnsiTheme="minorHAnsi" w:cstheme="minorHAnsi"/>
          <w:sz w:val="22"/>
          <w:szCs w:val="22"/>
        </w:rPr>
      </w:pPr>
    </w:p>
    <w:p w14:paraId="2D20E278" w14:textId="77777777" w:rsidR="00C31A1C" w:rsidRDefault="00C31A1C" w:rsidP="00B20D2A">
      <w:pPr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58C62A19" w14:textId="77777777" w:rsidR="00C31A1C" w:rsidRDefault="00C31A1C" w:rsidP="00B20D2A">
      <w:pPr>
        <w:rPr>
          <w:rFonts w:asciiTheme="minorHAnsi" w:hAnsiTheme="minorHAnsi" w:cstheme="minorHAnsi"/>
          <w:sz w:val="22"/>
          <w:szCs w:val="22"/>
        </w:rPr>
      </w:pPr>
    </w:p>
    <w:p w14:paraId="0C63A928" w14:textId="619CD5E2" w:rsidR="00B20D2A" w:rsidRDefault="00C31A1C" w:rsidP="00B20D2A">
      <w:pPr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317CCF0" w14:textId="77777777" w:rsidR="00C31A1C" w:rsidRPr="00C31A1C" w:rsidRDefault="00C31A1C" w:rsidP="00B20D2A">
      <w:pPr>
        <w:rPr>
          <w:rFonts w:asciiTheme="minorHAnsi" w:hAnsiTheme="minorHAnsi" w:cstheme="minorHAnsi"/>
          <w:sz w:val="22"/>
          <w:szCs w:val="22"/>
        </w:rPr>
      </w:pPr>
    </w:p>
    <w:p w14:paraId="54A5F489" w14:textId="77777777" w:rsidR="00B02D58" w:rsidRPr="00C31A1C" w:rsidRDefault="00B02D58" w:rsidP="009B1DD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b/>
          <w:sz w:val="22"/>
          <w:szCs w:val="22"/>
        </w:rPr>
        <w:t>Adres Wykonawcy</w:t>
      </w:r>
      <w:r w:rsidRPr="00C31A1C">
        <w:rPr>
          <w:rFonts w:asciiTheme="minorHAnsi" w:hAnsiTheme="minorHAnsi" w:cstheme="minorHAnsi"/>
          <w:sz w:val="22"/>
          <w:szCs w:val="22"/>
        </w:rPr>
        <w:t>, na który należy kierować korespondencję w trakcie postępowania:</w:t>
      </w:r>
    </w:p>
    <w:p w14:paraId="7DA31C9C" w14:textId="77777777" w:rsidR="00B02D58" w:rsidRPr="00C31A1C" w:rsidRDefault="00B02D58" w:rsidP="009B1DD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</w:t>
      </w:r>
      <w:r w:rsidR="009B1DDB" w:rsidRPr="00C31A1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  <w:r w:rsidR="0073087D" w:rsidRPr="00C31A1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  <w:r w:rsidR="009B1DDB" w:rsidRPr="00C31A1C">
        <w:rPr>
          <w:rFonts w:asciiTheme="minorHAnsi" w:hAnsiTheme="minorHAnsi" w:cstheme="minorHAnsi"/>
          <w:sz w:val="22"/>
          <w:szCs w:val="22"/>
        </w:rPr>
        <w:t xml:space="preserve">…... </w:t>
      </w:r>
      <w:r w:rsidR="00DA43B5" w:rsidRPr="00C31A1C">
        <w:rPr>
          <w:rFonts w:asciiTheme="minorHAnsi" w:hAnsiTheme="minorHAnsi" w:cstheme="minorHAnsi"/>
          <w:sz w:val="22"/>
          <w:szCs w:val="22"/>
        </w:rPr>
        <w:t>Numer telefonu: ………………………</w:t>
      </w:r>
      <w:r w:rsidRPr="00C31A1C">
        <w:rPr>
          <w:rFonts w:asciiTheme="minorHAnsi" w:hAnsiTheme="minorHAnsi" w:cstheme="minorHAnsi"/>
          <w:sz w:val="22"/>
          <w:szCs w:val="22"/>
        </w:rPr>
        <w:t>……</w:t>
      </w:r>
      <w:r w:rsidR="00DA43B5" w:rsidRPr="00C31A1C">
        <w:rPr>
          <w:rFonts w:asciiTheme="minorHAnsi" w:hAnsiTheme="minorHAnsi" w:cstheme="minorHAnsi"/>
          <w:sz w:val="22"/>
          <w:szCs w:val="22"/>
        </w:rPr>
        <w:t>…….; numer faksu: ……………………….………</w:t>
      </w:r>
    </w:p>
    <w:p w14:paraId="758D7BA3" w14:textId="77777777" w:rsidR="00BC6D49" w:rsidRPr="00C31A1C" w:rsidRDefault="00BC6D49" w:rsidP="009B1DD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sz w:val="22"/>
          <w:szCs w:val="22"/>
        </w:rPr>
        <w:lastRenderedPageBreak/>
        <w:t>Adres e-mail: …………………………………………</w:t>
      </w:r>
    </w:p>
    <w:p w14:paraId="4FCD1CDE" w14:textId="77777777" w:rsidR="00B02D58" w:rsidRPr="00C31A1C" w:rsidRDefault="00B02D58" w:rsidP="0073087D">
      <w:pPr>
        <w:pStyle w:val="Akapitzlist"/>
        <w:numPr>
          <w:ilvl w:val="0"/>
          <w:numId w:val="13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C31A1C">
        <w:rPr>
          <w:rFonts w:asciiTheme="minorHAnsi" w:hAnsiTheme="minorHAnsi" w:cstheme="minorHAnsi"/>
        </w:rPr>
        <w:t>Podajemy nazwę banku i numer konta, na które Zamawiający zwróci wadium wniesione w</w:t>
      </w:r>
      <w:r w:rsidR="009B1DDB" w:rsidRPr="00C31A1C">
        <w:rPr>
          <w:rFonts w:asciiTheme="minorHAnsi" w:hAnsiTheme="minorHAnsi" w:cstheme="minorHAnsi"/>
        </w:rPr>
        <w:t> </w:t>
      </w:r>
      <w:r w:rsidRPr="00C31A1C">
        <w:rPr>
          <w:rFonts w:asciiTheme="minorHAnsi" w:hAnsiTheme="minorHAnsi" w:cstheme="minorHAnsi"/>
        </w:rPr>
        <w:t xml:space="preserve">pieniądzu  (dotyczy wykonawców, którzy wnieśli wadium w pieniądzu) </w:t>
      </w:r>
    </w:p>
    <w:p w14:paraId="0AD945D8" w14:textId="77777777" w:rsidR="00F115C1" w:rsidRPr="00C31A1C" w:rsidRDefault="00F115C1" w:rsidP="00F115C1">
      <w:pPr>
        <w:pStyle w:val="Akapitzlist"/>
        <w:autoSpaceDE w:val="0"/>
        <w:autoSpaceDN w:val="0"/>
        <w:adjustRightInd w:val="0"/>
        <w:ind w:left="360"/>
        <w:rPr>
          <w:rFonts w:asciiTheme="minorHAnsi" w:hAnsiTheme="minorHAnsi" w:cstheme="minorHAnsi"/>
        </w:rPr>
      </w:pPr>
    </w:p>
    <w:p w14:paraId="4C59371A" w14:textId="77777777" w:rsidR="00B02D58" w:rsidRPr="00C31A1C" w:rsidRDefault="00DA43B5" w:rsidP="00F4189A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sz w:val="22"/>
          <w:szCs w:val="22"/>
        </w:rPr>
        <w:t>Bank …………………………………………</w:t>
      </w:r>
      <w:r w:rsidR="00B02D58" w:rsidRPr="00C31A1C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15A3ACCD" w14:textId="77777777" w:rsidR="00B02D58" w:rsidRPr="00C31A1C" w:rsidRDefault="00DA43B5" w:rsidP="009B1DD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31A1C">
        <w:rPr>
          <w:rFonts w:asciiTheme="minorHAnsi" w:hAnsiTheme="minorHAnsi" w:cstheme="minorHAnsi"/>
          <w:sz w:val="22"/>
          <w:szCs w:val="22"/>
        </w:rPr>
        <w:t>Nr konta: …………………………………………</w:t>
      </w:r>
      <w:r w:rsidR="00B02D58" w:rsidRPr="00C31A1C">
        <w:rPr>
          <w:rFonts w:asciiTheme="minorHAnsi" w:hAnsiTheme="minorHAnsi" w:cstheme="minorHAnsi"/>
          <w:sz w:val="22"/>
          <w:szCs w:val="22"/>
        </w:rPr>
        <w:t>……………………………………………...</w:t>
      </w:r>
    </w:p>
    <w:p w14:paraId="506B8287" w14:textId="77777777" w:rsidR="00EB044E" w:rsidRPr="00834CB2" w:rsidRDefault="00EB044E" w:rsidP="00B02D58">
      <w:pPr>
        <w:pStyle w:val="Tekstpodstawowywcity3"/>
        <w:ind w:firstLine="0"/>
        <w:rPr>
          <w:rFonts w:asciiTheme="minorHAnsi" w:hAnsiTheme="minorHAnsi" w:cstheme="minorHAnsi"/>
          <w:sz w:val="22"/>
          <w:szCs w:val="22"/>
        </w:rPr>
      </w:pPr>
    </w:p>
    <w:p w14:paraId="23DD6F4F" w14:textId="77777777" w:rsidR="007E0522" w:rsidRDefault="007E0522" w:rsidP="00B02D58">
      <w:pPr>
        <w:pStyle w:val="Tekstpodstawowywcity3"/>
        <w:ind w:firstLine="0"/>
        <w:rPr>
          <w:rFonts w:asciiTheme="minorHAnsi" w:hAnsiTheme="minorHAnsi" w:cstheme="minorHAnsi"/>
          <w:szCs w:val="24"/>
        </w:rPr>
      </w:pPr>
    </w:p>
    <w:p w14:paraId="477B54E0" w14:textId="77777777" w:rsidR="0000368F" w:rsidRPr="00834CB2" w:rsidRDefault="00B02D58" w:rsidP="00B02D58">
      <w:pPr>
        <w:pStyle w:val="Tekstpodstawowywcity3"/>
        <w:ind w:firstLine="0"/>
        <w:rPr>
          <w:rFonts w:asciiTheme="minorHAnsi" w:hAnsiTheme="minorHAnsi" w:cstheme="minorHAnsi"/>
          <w:szCs w:val="24"/>
        </w:rPr>
      </w:pPr>
      <w:r w:rsidRPr="00834CB2">
        <w:rPr>
          <w:rFonts w:asciiTheme="minorHAnsi" w:hAnsiTheme="minorHAnsi" w:cstheme="minorHAnsi"/>
          <w:szCs w:val="24"/>
        </w:rPr>
        <w:t>..................</w:t>
      </w:r>
      <w:r w:rsidR="0000368F" w:rsidRPr="00834CB2">
        <w:rPr>
          <w:rFonts w:asciiTheme="minorHAnsi" w:hAnsiTheme="minorHAnsi" w:cstheme="minorHAnsi"/>
          <w:szCs w:val="24"/>
        </w:rPr>
        <w:t>..............................,</w:t>
      </w:r>
      <w:r w:rsidRPr="00834CB2">
        <w:rPr>
          <w:rFonts w:asciiTheme="minorHAnsi" w:hAnsiTheme="minorHAnsi" w:cstheme="minorHAnsi"/>
          <w:szCs w:val="24"/>
        </w:rPr>
        <w:t>.........................................................................</w:t>
      </w:r>
      <w:r w:rsidR="0000368F" w:rsidRPr="00834CB2">
        <w:rPr>
          <w:rFonts w:asciiTheme="minorHAnsi" w:hAnsiTheme="minorHAnsi" w:cstheme="minorHAnsi"/>
          <w:szCs w:val="24"/>
        </w:rPr>
        <w:t>........................</w:t>
      </w:r>
      <w:r w:rsidRPr="00834CB2">
        <w:rPr>
          <w:rFonts w:asciiTheme="minorHAnsi" w:hAnsiTheme="minorHAnsi" w:cstheme="minorHAnsi"/>
          <w:szCs w:val="24"/>
        </w:rPr>
        <w:t>......</w:t>
      </w:r>
    </w:p>
    <w:p w14:paraId="6173FB6D" w14:textId="77777777" w:rsidR="00B02D58" w:rsidRPr="00834CB2" w:rsidRDefault="00B02D58" w:rsidP="00B02D58">
      <w:pPr>
        <w:pStyle w:val="Tekstpodstawowywcity3"/>
        <w:ind w:firstLine="0"/>
        <w:rPr>
          <w:rFonts w:asciiTheme="minorHAnsi" w:hAnsiTheme="minorHAnsi" w:cstheme="minorHAnsi"/>
          <w:szCs w:val="24"/>
          <w:vertAlign w:val="superscript"/>
        </w:rPr>
      </w:pPr>
      <w:r w:rsidRPr="00834CB2">
        <w:rPr>
          <w:rFonts w:asciiTheme="minorHAnsi" w:hAnsiTheme="minorHAnsi" w:cstheme="minorHAnsi"/>
          <w:szCs w:val="24"/>
          <w:vertAlign w:val="superscript"/>
        </w:rPr>
        <w:t xml:space="preserve">  (miejscowość)                    </w:t>
      </w:r>
      <w:r w:rsidR="0000368F" w:rsidRPr="00834CB2">
        <w:rPr>
          <w:rFonts w:asciiTheme="minorHAnsi" w:hAnsiTheme="minorHAnsi" w:cstheme="minorHAnsi"/>
          <w:szCs w:val="24"/>
          <w:vertAlign w:val="superscript"/>
        </w:rPr>
        <w:t xml:space="preserve">                               </w:t>
      </w:r>
      <w:r w:rsidRPr="00834CB2">
        <w:rPr>
          <w:rFonts w:asciiTheme="minorHAnsi" w:hAnsiTheme="minorHAnsi" w:cstheme="minorHAnsi"/>
          <w:szCs w:val="24"/>
          <w:vertAlign w:val="superscript"/>
        </w:rPr>
        <w:t xml:space="preserve"> ( data)                      </w:t>
      </w:r>
      <w:r w:rsidR="005D07EE">
        <w:rPr>
          <w:rFonts w:asciiTheme="minorHAnsi" w:hAnsiTheme="minorHAnsi" w:cstheme="minorHAnsi"/>
          <w:szCs w:val="24"/>
          <w:vertAlign w:val="superscript"/>
        </w:rPr>
        <w:tab/>
      </w:r>
      <w:r w:rsidR="005D07EE">
        <w:rPr>
          <w:rFonts w:asciiTheme="minorHAnsi" w:hAnsiTheme="minorHAnsi" w:cstheme="minorHAnsi"/>
          <w:szCs w:val="24"/>
          <w:vertAlign w:val="superscript"/>
        </w:rPr>
        <w:tab/>
      </w:r>
      <w:r w:rsidRPr="00834CB2">
        <w:rPr>
          <w:rFonts w:asciiTheme="minorHAnsi" w:hAnsiTheme="minorHAnsi" w:cstheme="minorHAnsi"/>
          <w:szCs w:val="24"/>
          <w:vertAlign w:val="superscript"/>
        </w:rPr>
        <w:t xml:space="preserve">  (podpis</w:t>
      </w:r>
      <w:r w:rsidR="00B6370C" w:rsidRPr="00834CB2">
        <w:rPr>
          <w:rFonts w:asciiTheme="minorHAnsi" w:hAnsiTheme="minorHAnsi" w:cstheme="minorHAnsi"/>
          <w:szCs w:val="24"/>
          <w:vertAlign w:val="superscript"/>
        </w:rPr>
        <w:t xml:space="preserve">  Wykonawcy </w:t>
      </w:r>
      <w:r w:rsidRPr="00834CB2">
        <w:rPr>
          <w:rFonts w:asciiTheme="minorHAnsi" w:hAnsiTheme="minorHAnsi" w:cstheme="minorHAnsi"/>
          <w:szCs w:val="24"/>
          <w:vertAlign w:val="superscript"/>
        </w:rPr>
        <w:t>)</w:t>
      </w:r>
    </w:p>
    <w:p w14:paraId="39816D93" w14:textId="77777777" w:rsidR="00B02D58" w:rsidRDefault="00B02D58" w:rsidP="00B02D58">
      <w:pPr>
        <w:shd w:val="clear" w:color="auto" w:fill="FFFFFF"/>
        <w:tabs>
          <w:tab w:val="left" w:leader="underscore" w:pos="6110"/>
        </w:tabs>
        <w:spacing w:line="245" w:lineRule="exact"/>
        <w:ind w:left="426" w:hanging="426"/>
        <w:rPr>
          <w:rFonts w:asciiTheme="minorHAnsi" w:hAnsiTheme="minorHAnsi" w:cstheme="minorHAnsi"/>
          <w:b/>
          <w:szCs w:val="24"/>
        </w:rPr>
      </w:pPr>
    </w:p>
    <w:p w14:paraId="3555663D" w14:textId="77777777" w:rsidR="006F77D3" w:rsidRDefault="006F77D3" w:rsidP="00B02D58">
      <w:pPr>
        <w:shd w:val="clear" w:color="auto" w:fill="FFFFFF"/>
        <w:tabs>
          <w:tab w:val="left" w:leader="underscore" w:pos="6110"/>
        </w:tabs>
        <w:spacing w:line="245" w:lineRule="exact"/>
        <w:ind w:left="426" w:hanging="426"/>
        <w:rPr>
          <w:rFonts w:asciiTheme="minorHAnsi" w:hAnsiTheme="minorHAnsi" w:cstheme="minorHAnsi"/>
          <w:b/>
          <w:szCs w:val="24"/>
        </w:rPr>
      </w:pPr>
    </w:p>
    <w:p w14:paraId="3802DCBF" w14:textId="7EF99F32" w:rsidR="006F77D3" w:rsidRDefault="006F77D3" w:rsidP="006F77D3">
      <w:pPr>
        <w:pStyle w:val="Tekstprzypisudolnego"/>
        <w:jc w:val="both"/>
        <w:rPr>
          <w:rFonts w:asciiTheme="minorHAnsi" w:hAnsiTheme="minorHAnsi" w:cstheme="minorHAnsi"/>
        </w:rPr>
      </w:pPr>
      <w:bookmarkStart w:id="2" w:name="_Toc255466482"/>
      <w:r w:rsidRPr="00F115C1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</w:t>
      </w:r>
      <w:r w:rsidRPr="00F115C1">
        <w:rPr>
          <w:rFonts w:asciiTheme="minorHAnsi" w:hAnsiTheme="minorHAnsi" w:cstheme="minorHAnsi"/>
          <w:color w:val="000000"/>
          <w:vertAlign w:val="superscript"/>
        </w:rPr>
        <w:t xml:space="preserve">) </w:t>
      </w:r>
      <w:r w:rsidRPr="00F115C1">
        <w:rPr>
          <w:rFonts w:asciiTheme="minorHAnsi" w:hAnsiTheme="minorHAnsi" w:cstheme="minorHAnsi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95D2B43" w14:textId="77777777" w:rsidR="002315F2" w:rsidRPr="002315F2" w:rsidRDefault="002315F2" w:rsidP="006F77D3">
      <w:pPr>
        <w:pStyle w:val="Tekstprzypisudolnego"/>
        <w:jc w:val="both"/>
        <w:rPr>
          <w:rFonts w:asciiTheme="minorHAnsi" w:hAnsiTheme="minorHAnsi" w:cstheme="minorHAnsi"/>
        </w:rPr>
      </w:pPr>
    </w:p>
    <w:p w14:paraId="6EC13FE4" w14:textId="5CB1C78F" w:rsidR="002315F2" w:rsidRPr="002315F2" w:rsidRDefault="002315F2" w:rsidP="002315F2">
      <w:pPr>
        <w:pStyle w:val="Tekstprzypisudolnego"/>
        <w:rPr>
          <w:rFonts w:asciiTheme="minorHAnsi" w:hAnsiTheme="minorHAnsi" w:cstheme="minorHAnsi"/>
        </w:rPr>
      </w:pPr>
      <w:r w:rsidRPr="002315F2">
        <w:rPr>
          <w:rFonts w:asciiTheme="minorHAnsi" w:hAnsiTheme="minorHAnsi" w:cstheme="minorHAnsi"/>
        </w:rPr>
        <w:t>* niepotrzebne skreślić</w:t>
      </w:r>
    </w:p>
    <w:p w14:paraId="455C3F6A" w14:textId="77777777" w:rsidR="002315F2" w:rsidRPr="002315F2" w:rsidRDefault="002315F2" w:rsidP="002315F2">
      <w:pPr>
        <w:pStyle w:val="Nagwek"/>
        <w:tabs>
          <w:tab w:val="clear" w:pos="4536"/>
          <w:tab w:val="clear" w:pos="9072"/>
          <w:tab w:val="left" w:pos="567"/>
        </w:tabs>
        <w:spacing w:before="120" w:after="120"/>
        <w:outlineLvl w:val="0"/>
        <w:rPr>
          <w:rFonts w:asciiTheme="minorHAnsi" w:hAnsiTheme="minorHAnsi" w:cstheme="minorHAnsi"/>
          <w:sz w:val="20"/>
        </w:rPr>
      </w:pPr>
      <w:r w:rsidRPr="002315F2">
        <w:rPr>
          <w:rFonts w:asciiTheme="minorHAnsi" w:hAnsiTheme="minorHAnsi" w:cstheme="minorHAnsi"/>
          <w:sz w:val="20"/>
        </w:rPr>
        <w:t>**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Pr="002315F2">
        <w:rPr>
          <w:rStyle w:val="Odwoanieprzypisudolnego"/>
          <w:rFonts w:asciiTheme="minorHAnsi" w:hAnsiTheme="minorHAnsi" w:cstheme="minorHAnsi"/>
          <w:sz w:val="20"/>
        </w:rPr>
        <w:footnoteRef/>
      </w:r>
      <w:r w:rsidRPr="002315F2">
        <w:rPr>
          <w:rFonts w:asciiTheme="minorHAnsi" w:hAnsiTheme="minorHAnsi" w:cstheme="minorHAnsi"/>
          <w:sz w:val="20"/>
        </w:rPr>
        <w:t xml:space="preserve"> </w:t>
      </w:r>
    </w:p>
    <w:p w14:paraId="60DB68AC" w14:textId="2A66D092" w:rsidR="00C33C0D" w:rsidRPr="00834CB2" w:rsidRDefault="006F77D3" w:rsidP="002315F2">
      <w:pPr>
        <w:pStyle w:val="Nagwek"/>
        <w:tabs>
          <w:tab w:val="clear" w:pos="4536"/>
          <w:tab w:val="clear" w:pos="9072"/>
          <w:tab w:val="left" w:pos="567"/>
        </w:tabs>
        <w:spacing w:before="120" w:after="120"/>
        <w:outlineLvl w:val="0"/>
        <w:rPr>
          <w:rFonts w:asciiTheme="minorHAnsi" w:hAnsiTheme="minorHAnsi" w:cstheme="minorHAnsi"/>
          <w:sz w:val="22"/>
          <w:szCs w:val="22"/>
        </w:rPr>
      </w:pPr>
      <w:r w:rsidRPr="00F115C1">
        <w:rPr>
          <w:rFonts w:asciiTheme="minorHAnsi" w:hAnsiTheme="minorHAnsi" w:cstheme="minorHAnsi"/>
          <w:sz w:val="20"/>
        </w:rPr>
        <w:t>*** W przypadku gdy wykonawca nie przekazuje danych osobowych innych niż bezpośrednio jego dotyczących lub</w:t>
      </w:r>
      <w:r w:rsidRPr="006F77D3">
        <w:rPr>
          <w:rFonts w:asciiTheme="minorHAnsi" w:hAnsiTheme="minorHAnsi" w:cstheme="minorHAnsi"/>
          <w:sz w:val="20"/>
        </w:rPr>
        <w:t xml:space="preserve"> zachodzi wyłączenie obowiązku informacyjnego, stosownie do art. 13 ust. 4 lub art. 14 ust. 5 RODO treści oświadczenia wykonawca nie składa (usunięcie treści oświadczenia np. przez jego wykreślenie).</w:t>
      </w:r>
      <w:bookmarkEnd w:id="2"/>
    </w:p>
    <w:sectPr w:rsidR="00C33C0D" w:rsidRPr="00834CB2" w:rsidSect="00936EBC"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134" w:right="1134" w:bottom="1134" w:left="1418" w:header="142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6F8D9" w14:textId="77777777" w:rsidR="00EE7960" w:rsidRDefault="00EE7960" w:rsidP="00350EE2">
      <w:r>
        <w:separator/>
      </w:r>
    </w:p>
  </w:endnote>
  <w:endnote w:type="continuationSeparator" w:id="0">
    <w:p w14:paraId="4FED2881" w14:textId="77777777" w:rsidR="00EE7960" w:rsidRDefault="00EE7960" w:rsidP="0035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Mincho"/>
    <w:charset w:val="0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">
    <w:altName w:val="Calibri"/>
    <w:charset w:val="EE"/>
    <w:family w:val="auto"/>
    <w:pitch w:val="variable"/>
    <w:sig w:usb0="00000007" w:usb1="00000000" w:usb2="00000000" w:usb3="00000000" w:csb0="00000003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DBE8" w14:textId="77777777" w:rsidR="00927E6D" w:rsidRDefault="00927E6D" w:rsidP="00DF444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843F54" w14:textId="77777777" w:rsidR="00927E6D" w:rsidRDefault="00927E6D" w:rsidP="00DF444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BEBB3" w14:textId="3A56C3E4" w:rsidR="002315F2" w:rsidRPr="00F115C1" w:rsidRDefault="002315F2" w:rsidP="002315F2">
    <w:pPr>
      <w:pStyle w:val="Tekstprzypisudolnego"/>
      <w:rPr>
        <w:rFonts w:asciiTheme="minorHAnsi" w:hAnsiTheme="minorHAnsi" w:cstheme="minorHAnsi"/>
        <w:sz w:val="18"/>
        <w:szCs w:val="18"/>
      </w:rPr>
    </w:pPr>
    <w:r w:rsidRPr="00F115C1">
      <w:rPr>
        <w:rFonts w:asciiTheme="minorHAnsi" w:hAnsiTheme="minorHAnsi" w:cstheme="minorHAnsi"/>
        <w:sz w:val="18"/>
        <w:szCs w:val="18"/>
      </w:rPr>
      <w:t xml:space="preserve"> </w:t>
    </w:r>
  </w:p>
  <w:p w14:paraId="526E0B31" w14:textId="77777777" w:rsidR="002315F2" w:rsidRDefault="002315F2" w:rsidP="002315F2">
    <w:pPr>
      <w:pStyle w:val="Stopka"/>
      <w:jc w:val="center"/>
    </w:pPr>
  </w:p>
  <w:p w14:paraId="1609AD15" w14:textId="77777777" w:rsidR="00927E6D" w:rsidRDefault="00927E6D" w:rsidP="00B5628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E0522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ook w:val="01E0" w:firstRow="1" w:lastRow="1" w:firstColumn="1" w:lastColumn="1" w:noHBand="0" w:noVBand="0"/>
    </w:tblPr>
    <w:tblGrid>
      <w:gridCol w:w="4677"/>
      <w:gridCol w:w="4677"/>
    </w:tblGrid>
    <w:tr w:rsidR="00927E6D" w:rsidRPr="006C6993" w14:paraId="0D51C7A4" w14:textId="77777777">
      <w:tc>
        <w:tcPr>
          <w:tcW w:w="4890" w:type="dxa"/>
        </w:tcPr>
        <w:p w14:paraId="4EFE8B9E" w14:textId="77777777" w:rsidR="00927E6D" w:rsidRPr="006C6993" w:rsidRDefault="00927E6D" w:rsidP="00DF444B">
          <w:pPr>
            <w:spacing w:before="259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  <w:tc>
        <w:tcPr>
          <w:tcW w:w="4890" w:type="dxa"/>
        </w:tcPr>
        <w:p w14:paraId="163F1693" w14:textId="77777777" w:rsidR="00927E6D" w:rsidRPr="006C6993" w:rsidRDefault="00927E6D" w:rsidP="00DF444B">
          <w:pPr>
            <w:spacing w:before="259"/>
            <w:jc w:val="center"/>
            <w:rPr>
              <w:rFonts w:ascii="Calibri" w:hAnsi="Calibri"/>
              <w:b/>
              <w:bCs/>
              <w:color w:val="000000"/>
              <w:spacing w:val="4"/>
              <w:szCs w:val="22"/>
            </w:rPr>
          </w:pPr>
        </w:p>
      </w:tc>
    </w:tr>
  </w:tbl>
  <w:p w14:paraId="1564A7F0" w14:textId="77777777" w:rsidR="00927E6D" w:rsidRDefault="00927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CF2B5" w14:textId="77777777" w:rsidR="00EE7960" w:rsidRDefault="00EE7960" w:rsidP="00350EE2">
      <w:r>
        <w:separator/>
      </w:r>
    </w:p>
  </w:footnote>
  <w:footnote w:type="continuationSeparator" w:id="0">
    <w:p w14:paraId="6FDB5A61" w14:textId="77777777" w:rsidR="00EE7960" w:rsidRDefault="00EE7960" w:rsidP="0035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63B7" w14:textId="64391A71" w:rsidR="00E25164" w:rsidRPr="00E25164" w:rsidRDefault="00E25164" w:rsidP="00E25164">
    <w:pPr>
      <w:pStyle w:val="Nagwek"/>
    </w:pPr>
    <w:r>
      <w:rPr>
        <w:noProof/>
      </w:rPr>
      <w:drawing>
        <wp:inline distT="0" distB="0" distL="0" distR="0" wp14:anchorId="7DB83A83" wp14:editId="36D21345">
          <wp:extent cx="5939790" cy="759428"/>
          <wp:effectExtent l="0" t="0" r="3810" b="3175"/>
          <wp:docPr id="796911679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7594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2192"/>
        </w:tabs>
        <w:ind w:left="362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00000004"/>
    <w:multiLevelType w:val="singleLevel"/>
    <w:tmpl w:val="00000004"/>
    <w:name w:val="ú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 w15:restartNumberingAfterBreak="0">
    <w:nsid w:val="00000007"/>
    <w:multiLevelType w:val="singleLevel"/>
    <w:tmpl w:val="00000007"/>
    <w:name w:val="WW8Num322222"/>
    <w:lvl w:ilvl="0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/>
        <w:b/>
        <w:bCs/>
        <w:i/>
        <w:i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/>
      </w:rPr>
    </w:lvl>
  </w:abstractNum>
  <w:abstractNum w:abstractNumId="6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219" w:hanging="360"/>
      </w:pPr>
      <w:rPr>
        <w:rFonts w:ascii="Calibri" w:hAnsi="Calibri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39" w:hanging="360"/>
      </w:pPr>
      <w:rPr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659" w:hanging="360"/>
      </w:pPr>
      <w:rPr>
        <w:rFonts w:eastAsia="Times New Roman"/>
        <w:color w:val="000000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3196" w:hanging="360"/>
      </w:pPr>
      <w:rPr>
        <w:b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9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25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79" w:hanging="360"/>
      </w:pPr>
      <w:rPr>
        <w:rFonts w:ascii="Wingdings" w:hAnsi="Wingdings"/>
      </w:rPr>
    </w:lvl>
  </w:abstractNum>
  <w:abstractNum w:abstractNumId="7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-"/>
      <w:lvlJc w:val="left"/>
      <w:pPr>
        <w:tabs>
          <w:tab w:val="num" w:pos="0"/>
        </w:tabs>
        <w:ind w:left="1996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-"/>
      <w:lvlJc w:val="left"/>
      <w:pPr>
        <w:tabs>
          <w:tab w:val="num" w:pos="0"/>
        </w:tabs>
        <w:ind w:left="2563" w:hanging="360"/>
      </w:pPr>
      <w:rPr>
        <w:rFonts w:ascii="Calibri" w:hAnsi="Calibri"/>
        <w:b w:val="0"/>
        <w:i w:val="0"/>
      </w:rPr>
    </w:lvl>
  </w:abstractNum>
  <w:abstractNum w:abstractNumId="9" w15:restartNumberingAfterBreak="0">
    <w:nsid w:val="00724F56"/>
    <w:multiLevelType w:val="hybridMultilevel"/>
    <w:tmpl w:val="99803F96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D25E2F"/>
    <w:multiLevelType w:val="hybridMultilevel"/>
    <w:tmpl w:val="F80C989E"/>
    <w:lvl w:ilvl="0" w:tplc="7C0A1D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122C5"/>
    <w:multiLevelType w:val="hybridMultilevel"/>
    <w:tmpl w:val="29B2F132"/>
    <w:lvl w:ilvl="0" w:tplc="B93E25A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894281A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136E95"/>
    <w:multiLevelType w:val="multilevel"/>
    <w:tmpl w:val="10527B1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122EC5"/>
    <w:multiLevelType w:val="hybridMultilevel"/>
    <w:tmpl w:val="F2B49E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891B67"/>
    <w:multiLevelType w:val="hybridMultilevel"/>
    <w:tmpl w:val="0B0407C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09953FBC"/>
    <w:multiLevelType w:val="hybridMultilevel"/>
    <w:tmpl w:val="C0C4C3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DD07A8"/>
    <w:multiLevelType w:val="hybridMultilevel"/>
    <w:tmpl w:val="98940C44"/>
    <w:lvl w:ilvl="0" w:tplc="DC8C8168">
      <w:start w:val="1"/>
      <w:numFmt w:val="bullet"/>
      <w:lvlText w:val=""/>
      <w:lvlJc w:val="left"/>
      <w:pPr>
        <w:tabs>
          <w:tab w:val="num" w:pos="1854"/>
        </w:tabs>
        <w:ind w:left="1854" w:hanging="360"/>
      </w:pPr>
      <w:rPr>
        <w:rFonts w:ascii="Wingdings" w:hAnsi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09EF4438"/>
    <w:multiLevelType w:val="hybridMultilevel"/>
    <w:tmpl w:val="354E5826"/>
    <w:name w:val="WW8Num322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0AAA4133"/>
    <w:multiLevelType w:val="hybridMultilevel"/>
    <w:tmpl w:val="AFF01ED8"/>
    <w:lvl w:ilvl="0" w:tplc="1F2881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0AD71B85"/>
    <w:multiLevelType w:val="singleLevel"/>
    <w:tmpl w:val="ECA2906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0AEC2202"/>
    <w:multiLevelType w:val="hybridMultilevel"/>
    <w:tmpl w:val="A20E8DC8"/>
    <w:lvl w:ilvl="0" w:tplc="3C9E0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1E2D88"/>
    <w:multiLevelType w:val="multilevel"/>
    <w:tmpl w:val="CC1ABBA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0B464086"/>
    <w:multiLevelType w:val="hybridMultilevel"/>
    <w:tmpl w:val="2340AE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44EE3"/>
    <w:multiLevelType w:val="multilevel"/>
    <w:tmpl w:val="30ACA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C3B593B"/>
    <w:multiLevelType w:val="hybridMultilevel"/>
    <w:tmpl w:val="0CD6E29C"/>
    <w:lvl w:ilvl="0" w:tplc="877876E8">
      <w:start w:val="1"/>
      <w:numFmt w:val="lowerLetter"/>
      <w:lvlText w:val="%1)"/>
      <w:lvlJc w:val="left"/>
      <w:pPr>
        <w:tabs>
          <w:tab w:val="num" w:pos="857"/>
        </w:tabs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57" w:hanging="360"/>
      </w:pPr>
    </w:lvl>
    <w:lvl w:ilvl="2" w:tplc="0415001B" w:tentative="1">
      <w:start w:val="1"/>
      <w:numFmt w:val="lowerRoman"/>
      <w:lvlText w:val="%3."/>
      <w:lvlJc w:val="right"/>
      <w:pPr>
        <w:ind w:left="1577" w:hanging="180"/>
      </w:pPr>
    </w:lvl>
    <w:lvl w:ilvl="3" w:tplc="0415000F" w:tentative="1">
      <w:start w:val="1"/>
      <w:numFmt w:val="decimal"/>
      <w:lvlText w:val="%4."/>
      <w:lvlJc w:val="left"/>
      <w:pPr>
        <w:ind w:left="2297" w:hanging="360"/>
      </w:pPr>
    </w:lvl>
    <w:lvl w:ilvl="4" w:tplc="04150019" w:tentative="1">
      <w:start w:val="1"/>
      <w:numFmt w:val="lowerLetter"/>
      <w:lvlText w:val="%5."/>
      <w:lvlJc w:val="left"/>
      <w:pPr>
        <w:ind w:left="3017" w:hanging="360"/>
      </w:pPr>
    </w:lvl>
    <w:lvl w:ilvl="5" w:tplc="0415001B" w:tentative="1">
      <w:start w:val="1"/>
      <w:numFmt w:val="lowerRoman"/>
      <w:lvlText w:val="%6."/>
      <w:lvlJc w:val="right"/>
      <w:pPr>
        <w:ind w:left="3737" w:hanging="180"/>
      </w:pPr>
    </w:lvl>
    <w:lvl w:ilvl="6" w:tplc="0415000F" w:tentative="1">
      <w:start w:val="1"/>
      <w:numFmt w:val="decimal"/>
      <w:lvlText w:val="%7."/>
      <w:lvlJc w:val="left"/>
      <w:pPr>
        <w:ind w:left="4457" w:hanging="360"/>
      </w:pPr>
    </w:lvl>
    <w:lvl w:ilvl="7" w:tplc="04150019" w:tentative="1">
      <w:start w:val="1"/>
      <w:numFmt w:val="lowerLetter"/>
      <w:lvlText w:val="%8."/>
      <w:lvlJc w:val="left"/>
      <w:pPr>
        <w:ind w:left="5177" w:hanging="360"/>
      </w:pPr>
    </w:lvl>
    <w:lvl w:ilvl="8" w:tplc="0415001B" w:tentative="1">
      <w:start w:val="1"/>
      <w:numFmt w:val="lowerRoman"/>
      <w:lvlText w:val="%9."/>
      <w:lvlJc w:val="right"/>
      <w:pPr>
        <w:ind w:left="5897" w:hanging="180"/>
      </w:pPr>
    </w:lvl>
  </w:abstractNum>
  <w:abstractNum w:abstractNumId="25" w15:restartNumberingAfterBreak="0">
    <w:nsid w:val="0C66441C"/>
    <w:multiLevelType w:val="singleLevel"/>
    <w:tmpl w:val="A628E09C"/>
    <w:lvl w:ilvl="0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0C862C78"/>
    <w:multiLevelType w:val="multilevel"/>
    <w:tmpl w:val="CB6A1EDA"/>
    <w:lvl w:ilvl="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D024077"/>
    <w:multiLevelType w:val="hybridMultilevel"/>
    <w:tmpl w:val="8D42A630"/>
    <w:lvl w:ilvl="0" w:tplc="DDB4D0E6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0EE75B2F"/>
    <w:multiLevelType w:val="hybridMultilevel"/>
    <w:tmpl w:val="07185C2A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9" w15:restartNumberingAfterBreak="0">
    <w:nsid w:val="0FB008A6"/>
    <w:multiLevelType w:val="multilevel"/>
    <w:tmpl w:val="F14EF8A8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0FC768F4"/>
    <w:multiLevelType w:val="hybridMultilevel"/>
    <w:tmpl w:val="67024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0390F16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10D7375C"/>
    <w:multiLevelType w:val="multilevel"/>
    <w:tmpl w:val="E89C31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1732A22"/>
    <w:multiLevelType w:val="hybridMultilevel"/>
    <w:tmpl w:val="3EC2074A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3223E06"/>
    <w:multiLevelType w:val="hybridMultilevel"/>
    <w:tmpl w:val="629A3048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58C4720"/>
    <w:multiLevelType w:val="multilevel"/>
    <w:tmpl w:val="D93C5408"/>
    <w:lvl w:ilvl="0">
      <w:start w:val="1"/>
      <w:numFmt w:val="bullet"/>
      <w:lvlText w:val="-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16D34E40"/>
    <w:multiLevelType w:val="hybridMultilevel"/>
    <w:tmpl w:val="57A8436E"/>
    <w:lvl w:ilvl="0" w:tplc="0E9E02B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593D68"/>
    <w:multiLevelType w:val="hybridMultilevel"/>
    <w:tmpl w:val="98766D82"/>
    <w:lvl w:ilvl="0" w:tplc="0C36BC4E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8" w15:restartNumberingAfterBreak="0">
    <w:nsid w:val="193365C3"/>
    <w:multiLevelType w:val="hybridMultilevel"/>
    <w:tmpl w:val="C67865BC"/>
    <w:lvl w:ilvl="0" w:tplc="57501DB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1A74181A"/>
    <w:multiLevelType w:val="multilevel"/>
    <w:tmpl w:val="E5D8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1" w15:restartNumberingAfterBreak="0">
    <w:nsid w:val="1D253CED"/>
    <w:multiLevelType w:val="multilevel"/>
    <w:tmpl w:val="FFF8615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1DB4278A"/>
    <w:multiLevelType w:val="hybridMultilevel"/>
    <w:tmpl w:val="5BA2AD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DC705A1"/>
    <w:multiLevelType w:val="multilevel"/>
    <w:tmpl w:val="2C1A480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3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1DD36A5F"/>
    <w:multiLevelType w:val="multilevel"/>
    <w:tmpl w:val="3DE85D9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21C12874"/>
    <w:multiLevelType w:val="hybridMultilevel"/>
    <w:tmpl w:val="30AECC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D23C25"/>
    <w:multiLevelType w:val="multilevel"/>
    <w:tmpl w:val="13064E58"/>
    <w:lvl w:ilvl="0">
      <w:start w:val="8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221D6949"/>
    <w:multiLevelType w:val="multilevel"/>
    <w:tmpl w:val="2280F6B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D1698E"/>
    <w:multiLevelType w:val="multilevel"/>
    <w:tmpl w:val="42C04892"/>
    <w:lvl w:ilvl="0">
      <w:start w:val="8"/>
      <w:numFmt w:val="upperRoman"/>
      <w:lvlText w:val="%1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9" w15:restartNumberingAfterBreak="0">
    <w:nsid w:val="257418C9"/>
    <w:multiLevelType w:val="multilevel"/>
    <w:tmpl w:val="03901D1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25E57B51"/>
    <w:multiLevelType w:val="hybridMultilevel"/>
    <w:tmpl w:val="41803104"/>
    <w:lvl w:ilvl="0" w:tplc="AA4A8CE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5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79E0D71"/>
    <w:multiLevelType w:val="hybridMultilevel"/>
    <w:tmpl w:val="313AC78E"/>
    <w:lvl w:ilvl="0" w:tplc="11D22A1E">
      <w:start w:val="1"/>
      <w:numFmt w:val="decimal"/>
      <w:lvlText w:val="%1)"/>
      <w:lvlJc w:val="left"/>
      <w:pPr>
        <w:ind w:left="1219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)"/>
      <w:lvlJc w:val="left"/>
      <w:pPr>
        <w:ind w:left="1939" w:hanging="360"/>
      </w:pPr>
      <w:rPr>
        <w:rFonts w:hint="default"/>
        <w:color w:val="000000"/>
      </w:rPr>
    </w:lvl>
    <w:lvl w:ilvl="2" w:tplc="0415001B">
      <w:start w:val="1"/>
      <w:numFmt w:val="decimal"/>
      <w:lvlText w:val="%3."/>
      <w:lvlJc w:val="left"/>
      <w:pPr>
        <w:ind w:left="2659" w:hanging="360"/>
      </w:pPr>
      <w:rPr>
        <w:rFonts w:eastAsia="Times New Roman" w:hint="default"/>
        <w:color w:val="000000"/>
      </w:rPr>
    </w:lvl>
    <w:lvl w:ilvl="3" w:tplc="0415000F">
      <w:start w:val="1"/>
      <w:numFmt w:val="upperLetter"/>
      <w:lvlText w:val="%4."/>
      <w:lvlJc w:val="left"/>
      <w:pPr>
        <w:ind w:left="3196" w:hanging="360"/>
      </w:pPr>
      <w:rPr>
        <w:rFonts w:hint="default"/>
        <w:b/>
      </w:rPr>
    </w:lvl>
    <w:lvl w:ilvl="4" w:tplc="04150019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53" w15:restartNumberingAfterBreak="0">
    <w:nsid w:val="284D5F16"/>
    <w:multiLevelType w:val="hybridMultilevel"/>
    <w:tmpl w:val="43244924"/>
    <w:lvl w:ilvl="0" w:tplc="C8B082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7954CB"/>
    <w:multiLevelType w:val="hybridMultilevel"/>
    <w:tmpl w:val="90582DDA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2980519B"/>
    <w:multiLevelType w:val="hybridMultilevel"/>
    <w:tmpl w:val="42AEA2A6"/>
    <w:lvl w:ilvl="0" w:tplc="73D4E6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A6A596A"/>
    <w:multiLevelType w:val="hybridMultilevel"/>
    <w:tmpl w:val="161213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156111"/>
    <w:multiLevelType w:val="multilevel"/>
    <w:tmpl w:val="DEA62504"/>
    <w:lvl w:ilvl="0">
      <w:start w:val="2"/>
      <w:numFmt w:val="decimal"/>
      <w:pStyle w:val="StylwypunktowanieTimesNewRoman12ptPrzed6ptInterli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000000"/>
      </w:rPr>
    </w:lvl>
    <w:lvl w:ilvl="2">
      <w:start w:val="3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  <w:b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3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C945B8B"/>
    <w:multiLevelType w:val="hybridMultilevel"/>
    <w:tmpl w:val="76761C7C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1984BAC"/>
    <w:multiLevelType w:val="hybridMultilevel"/>
    <w:tmpl w:val="8AE4CEE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1D74DED"/>
    <w:multiLevelType w:val="hybridMultilevel"/>
    <w:tmpl w:val="1A6E6B34"/>
    <w:lvl w:ilvl="0" w:tplc="70D07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2" w15:restartNumberingAfterBreak="0">
    <w:nsid w:val="33643C2E"/>
    <w:multiLevelType w:val="hybridMultilevel"/>
    <w:tmpl w:val="CD945BB8"/>
    <w:lvl w:ilvl="0" w:tplc="19066E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353B43B3"/>
    <w:multiLevelType w:val="multilevel"/>
    <w:tmpl w:val="E3688F7C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)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36EA5D48"/>
    <w:multiLevelType w:val="hybridMultilevel"/>
    <w:tmpl w:val="3E22E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70F7306"/>
    <w:multiLevelType w:val="hybridMultilevel"/>
    <w:tmpl w:val="F0DCE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8805328"/>
    <w:multiLevelType w:val="multilevel"/>
    <w:tmpl w:val="CEF66B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38C81906"/>
    <w:multiLevelType w:val="hybridMultilevel"/>
    <w:tmpl w:val="69BE0134"/>
    <w:lvl w:ilvl="0" w:tplc="D24429C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D900F47"/>
    <w:multiLevelType w:val="hybridMultilevel"/>
    <w:tmpl w:val="252EA8D4"/>
    <w:lvl w:ilvl="0" w:tplc="C0E0D84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CF685E"/>
    <w:multiLevelType w:val="hybridMultilevel"/>
    <w:tmpl w:val="6E0C3608"/>
    <w:lvl w:ilvl="0" w:tplc="68EEF38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4178FD"/>
    <w:multiLevelType w:val="hybridMultilevel"/>
    <w:tmpl w:val="B76E8F66"/>
    <w:lvl w:ilvl="0" w:tplc="A44C7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numFmt w:val="none"/>
      <w:lvlText w:val=""/>
      <w:lvlJc w:val="left"/>
      <w:pPr>
        <w:tabs>
          <w:tab w:val="num" w:pos="360"/>
        </w:tabs>
      </w:p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71" w15:restartNumberingAfterBreak="0">
    <w:nsid w:val="3F4916DB"/>
    <w:multiLevelType w:val="multilevel"/>
    <w:tmpl w:val="2ADE12C8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3F671E4C"/>
    <w:multiLevelType w:val="hybridMultilevel"/>
    <w:tmpl w:val="274869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0C16CDB"/>
    <w:multiLevelType w:val="hybridMultilevel"/>
    <w:tmpl w:val="34669D94"/>
    <w:lvl w:ilvl="0" w:tplc="FFFFFFFF">
      <w:start w:val="1"/>
      <w:numFmt w:val="decimal"/>
      <w:lvlText w:val="%1)"/>
      <w:lvlJc w:val="left"/>
      <w:pPr>
        <w:ind w:left="1612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332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052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772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492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212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932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652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372" w:hanging="180"/>
      </w:pPr>
      <w:rPr>
        <w:rFonts w:cs="Times New Roman"/>
      </w:rPr>
    </w:lvl>
  </w:abstractNum>
  <w:abstractNum w:abstractNumId="74" w15:restartNumberingAfterBreak="0">
    <w:nsid w:val="4184336B"/>
    <w:multiLevelType w:val="multilevel"/>
    <w:tmpl w:val="A1CEE69A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436533A3"/>
    <w:multiLevelType w:val="hybridMultilevel"/>
    <w:tmpl w:val="15A8472E"/>
    <w:lvl w:ilvl="0" w:tplc="FB881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3793957"/>
    <w:multiLevelType w:val="hybridMultilevel"/>
    <w:tmpl w:val="47C60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F84967"/>
    <w:multiLevelType w:val="hybridMultilevel"/>
    <w:tmpl w:val="5F909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4204A04"/>
    <w:multiLevelType w:val="multilevel"/>
    <w:tmpl w:val="C8D889DE"/>
    <w:lvl w:ilvl="0">
      <w:start w:val="5"/>
      <w:numFmt w:val="decimal"/>
      <w:lvlText w:val="%1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79" w15:restartNumberingAfterBreak="0">
    <w:nsid w:val="4489005D"/>
    <w:multiLevelType w:val="hybridMultilevel"/>
    <w:tmpl w:val="80408CF0"/>
    <w:lvl w:ilvl="0" w:tplc="0DBC3F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914018"/>
    <w:multiLevelType w:val="hybridMultilevel"/>
    <w:tmpl w:val="D5B87A7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1" w15:restartNumberingAfterBreak="0">
    <w:nsid w:val="44CD30BE"/>
    <w:multiLevelType w:val="hybridMultilevel"/>
    <w:tmpl w:val="43663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4D30B2A"/>
    <w:multiLevelType w:val="hybridMultilevel"/>
    <w:tmpl w:val="F9805E90"/>
    <w:lvl w:ilvl="0" w:tplc="C8CA9500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15000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5E77420"/>
    <w:multiLevelType w:val="hybridMultilevel"/>
    <w:tmpl w:val="915E4678"/>
    <w:lvl w:ilvl="0" w:tplc="73D4E68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tabs>
          <w:tab w:val="num" w:pos="2214"/>
        </w:tabs>
        <w:ind w:left="2214" w:hanging="360"/>
      </w:pPr>
      <w:rPr>
        <w:rFonts w:ascii="Symbol" w:hAnsi="Symbol" w:hint="default"/>
        <w:sz w:val="16"/>
        <w:szCs w:val="16"/>
      </w:rPr>
    </w:lvl>
    <w:lvl w:ilvl="2" w:tplc="04150005" w:tentative="1">
      <w:start w:val="1"/>
      <w:numFmt w:val="lowerRoman"/>
      <w:lvlText w:val="%3."/>
      <w:lvlJc w:val="right"/>
      <w:pPr>
        <w:ind w:left="2934" w:hanging="180"/>
      </w:pPr>
    </w:lvl>
    <w:lvl w:ilvl="3" w:tplc="04150001" w:tentative="1">
      <w:start w:val="1"/>
      <w:numFmt w:val="decimal"/>
      <w:lvlText w:val="%4."/>
      <w:lvlJc w:val="left"/>
      <w:pPr>
        <w:ind w:left="3654" w:hanging="360"/>
      </w:pPr>
    </w:lvl>
    <w:lvl w:ilvl="4" w:tplc="04150003" w:tentative="1">
      <w:start w:val="1"/>
      <w:numFmt w:val="lowerLetter"/>
      <w:lvlText w:val="%5."/>
      <w:lvlJc w:val="left"/>
      <w:pPr>
        <w:ind w:left="4374" w:hanging="360"/>
      </w:pPr>
    </w:lvl>
    <w:lvl w:ilvl="5" w:tplc="04150005" w:tentative="1">
      <w:start w:val="1"/>
      <w:numFmt w:val="lowerRoman"/>
      <w:lvlText w:val="%6."/>
      <w:lvlJc w:val="right"/>
      <w:pPr>
        <w:ind w:left="5094" w:hanging="180"/>
      </w:pPr>
    </w:lvl>
    <w:lvl w:ilvl="6" w:tplc="04150001" w:tentative="1">
      <w:start w:val="1"/>
      <w:numFmt w:val="decimal"/>
      <w:lvlText w:val="%7."/>
      <w:lvlJc w:val="left"/>
      <w:pPr>
        <w:ind w:left="5814" w:hanging="360"/>
      </w:pPr>
    </w:lvl>
    <w:lvl w:ilvl="7" w:tplc="04150003" w:tentative="1">
      <w:start w:val="1"/>
      <w:numFmt w:val="lowerLetter"/>
      <w:lvlText w:val="%8."/>
      <w:lvlJc w:val="left"/>
      <w:pPr>
        <w:ind w:left="6534" w:hanging="360"/>
      </w:pPr>
    </w:lvl>
    <w:lvl w:ilvl="8" w:tplc="0415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4" w15:restartNumberingAfterBreak="0">
    <w:nsid w:val="45F57D42"/>
    <w:multiLevelType w:val="hybridMultilevel"/>
    <w:tmpl w:val="78A2631A"/>
    <w:lvl w:ilvl="0" w:tplc="B23E9A46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63F29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467A6F4A"/>
    <w:multiLevelType w:val="hybridMultilevel"/>
    <w:tmpl w:val="9F9EFA12"/>
    <w:lvl w:ilvl="0" w:tplc="6B3C52E4">
      <w:start w:val="1"/>
      <w:numFmt w:val="decimal"/>
      <w:lvlText w:val="%1)"/>
      <w:lvlJc w:val="left"/>
      <w:pPr>
        <w:ind w:left="540" w:hanging="18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85D6803"/>
    <w:multiLevelType w:val="hybridMultilevel"/>
    <w:tmpl w:val="885EECCE"/>
    <w:lvl w:ilvl="0" w:tplc="22846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9934C66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C065938"/>
    <w:multiLevelType w:val="hybridMultilevel"/>
    <w:tmpl w:val="FB440102"/>
    <w:lvl w:ilvl="0" w:tplc="1AE63CCA">
      <w:start w:val="1"/>
      <w:numFmt w:val="decimal"/>
      <w:lvlText w:val="%1."/>
      <w:lvlJc w:val="left"/>
      <w:pPr>
        <w:ind w:left="720" w:hanging="360"/>
      </w:pPr>
      <w:rPr>
        <w:rFonts w:ascii="TimesNewRomanPSMT" w:hAnsi="Calibri" w:cs="TimesNewRomanPSMT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C272FF3"/>
    <w:multiLevelType w:val="hybridMultilevel"/>
    <w:tmpl w:val="51CEBBA6"/>
    <w:lvl w:ilvl="0" w:tplc="04150017">
      <w:start w:val="1"/>
      <w:numFmt w:val="lowerLetter"/>
      <w:lvlText w:val="%1)"/>
      <w:lvlJc w:val="left"/>
      <w:pPr>
        <w:ind w:left="2282" w:hanging="18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182" w:hanging="360"/>
      </w:pPr>
    </w:lvl>
    <w:lvl w:ilvl="2" w:tplc="04150011">
      <w:start w:val="1"/>
      <w:numFmt w:val="decimal"/>
      <w:lvlText w:val="%3)"/>
      <w:lvlJc w:val="left"/>
      <w:pPr>
        <w:ind w:left="3902" w:hanging="180"/>
      </w:pPr>
    </w:lvl>
    <w:lvl w:ilvl="3" w:tplc="04150017">
      <w:start w:val="1"/>
      <w:numFmt w:val="lowerLetter"/>
      <w:lvlText w:val="%4)"/>
      <w:lvlJc w:val="left"/>
      <w:pPr>
        <w:ind w:left="4622" w:hanging="360"/>
      </w:pPr>
    </w:lvl>
    <w:lvl w:ilvl="4" w:tplc="04150019" w:tentative="1">
      <w:start w:val="1"/>
      <w:numFmt w:val="lowerLetter"/>
      <w:lvlText w:val="%5."/>
      <w:lvlJc w:val="left"/>
      <w:pPr>
        <w:ind w:left="5342" w:hanging="360"/>
      </w:pPr>
    </w:lvl>
    <w:lvl w:ilvl="5" w:tplc="0415001B" w:tentative="1">
      <w:start w:val="1"/>
      <w:numFmt w:val="lowerRoman"/>
      <w:lvlText w:val="%6."/>
      <w:lvlJc w:val="right"/>
      <w:pPr>
        <w:ind w:left="6062" w:hanging="180"/>
      </w:pPr>
    </w:lvl>
    <w:lvl w:ilvl="6" w:tplc="0415000F" w:tentative="1">
      <w:start w:val="1"/>
      <w:numFmt w:val="decimal"/>
      <w:lvlText w:val="%7."/>
      <w:lvlJc w:val="left"/>
      <w:pPr>
        <w:ind w:left="6782" w:hanging="360"/>
      </w:pPr>
    </w:lvl>
    <w:lvl w:ilvl="7" w:tplc="04150019" w:tentative="1">
      <w:start w:val="1"/>
      <w:numFmt w:val="lowerLetter"/>
      <w:lvlText w:val="%8."/>
      <w:lvlJc w:val="left"/>
      <w:pPr>
        <w:ind w:left="7502" w:hanging="360"/>
      </w:pPr>
    </w:lvl>
    <w:lvl w:ilvl="8" w:tplc="0415001B" w:tentative="1">
      <w:start w:val="1"/>
      <w:numFmt w:val="lowerRoman"/>
      <w:lvlText w:val="%9."/>
      <w:lvlJc w:val="right"/>
      <w:pPr>
        <w:ind w:left="8222" w:hanging="180"/>
      </w:pPr>
    </w:lvl>
  </w:abstractNum>
  <w:abstractNum w:abstractNumId="91" w15:restartNumberingAfterBreak="0">
    <w:nsid w:val="4D2837E6"/>
    <w:multiLevelType w:val="multilevel"/>
    <w:tmpl w:val="5E4633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2" w15:restartNumberingAfterBreak="0">
    <w:nsid w:val="4F3905E1"/>
    <w:multiLevelType w:val="hybridMultilevel"/>
    <w:tmpl w:val="7F44CDF0"/>
    <w:lvl w:ilvl="0" w:tplc="C05E4A86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sz w:val="16"/>
        <w:szCs w:val="16"/>
        <w:vertAlign w:val="baseline"/>
      </w:rPr>
    </w:lvl>
    <w:lvl w:ilvl="1" w:tplc="04150019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3" w15:restartNumberingAfterBreak="0">
    <w:nsid w:val="4FA667FB"/>
    <w:multiLevelType w:val="hybridMultilevel"/>
    <w:tmpl w:val="A1941EA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52DB668C"/>
    <w:multiLevelType w:val="hybridMultilevel"/>
    <w:tmpl w:val="9700610C"/>
    <w:lvl w:ilvl="0" w:tplc="43D49B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5" w15:restartNumberingAfterBreak="0">
    <w:nsid w:val="53BA512E"/>
    <w:multiLevelType w:val="hybridMultilevel"/>
    <w:tmpl w:val="83AA962C"/>
    <w:lvl w:ilvl="0" w:tplc="93163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sz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55235883"/>
    <w:multiLevelType w:val="hybridMultilevel"/>
    <w:tmpl w:val="915857C6"/>
    <w:lvl w:ilvl="0" w:tplc="FFFFFFFF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7" w15:restartNumberingAfterBreak="0">
    <w:nsid w:val="55B675A5"/>
    <w:multiLevelType w:val="hybridMultilevel"/>
    <w:tmpl w:val="29007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BF5009"/>
    <w:multiLevelType w:val="hybridMultilevel"/>
    <w:tmpl w:val="5F90A424"/>
    <w:lvl w:ilvl="0" w:tplc="73D4E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3D4E6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56513352"/>
    <w:multiLevelType w:val="hybridMultilevel"/>
    <w:tmpl w:val="4DEA83E6"/>
    <w:lvl w:ilvl="0" w:tplc="A5D449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566B211C"/>
    <w:multiLevelType w:val="multilevel"/>
    <w:tmpl w:val="962221C0"/>
    <w:lvl w:ilvl="0">
      <w:start w:val="4"/>
      <w:numFmt w:val="decimal"/>
      <w:lvlText w:val="%1."/>
      <w:lvlJc w:val="left"/>
      <w:pPr>
        <w:ind w:left="917"/>
      </w:pPr>
      <w:rPr>
        <w:rFonts w:asciiTheme="minorHAnsi" w:eastAsia="Calibri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98"/>
      </w:pPr>
      <w:rPr>
        <w:rFonts w:ascii="Arial" w:eastAsia="Calibri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3"/>
      <w:lvlJc w:val="left"/>
      <w:pPr>
        <w:ind w:left="902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3">
      <w:start w:val="1"/>
      <w:numFmt w:val="decimal"/>
      <w:lvlText w:val="%4"/>
      <w:lvlJc w:val="left"/>
      <w:pPr>
        <w:ind w:left="143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4">
      <w:start w:val="1"/>
      <w:numFmt w:val="lowerLetter"/>
      <w:lvlText w:val="%5"/>
      <w:lvlJc w:val="left"/>
      <w:pPr>
        <w:ind w:left="215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5">
      <w:start w:val="1"/>
      <w:numFmt w:val="lowerRoman"/>
      <w:lvlText w:val="%6"/>
      <w:lvlJc w:val="left"/>
      <w:pPr>
        <w:ind w:left="287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6">
      <w:start w:val="1"/>
      <w:numFmt w:val="decimal"/>
      <w:lvlText w:val="%7"/>
      <w:lvlJc w:val="left"/>
      <w:pPr>
        <w:ind w:left="359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7">
      <w:start w:val="1"/>
      <w:numFmt w:val="lowerLetter"/>
      <w:lvlText w:val="%8"/>
      <w:lvlJc w:val="left"/>
      <w:pPr>
        <w:ind w:left="431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  <w:lvl w:ilvl="8">
      <w:start w:val="1"/>
      <w:numFmt w:val="lowerRoman"/>
      <w:lvlText w:val="%9"/>
      <w:lvlJc w:val="left"/>
      <w:pPr>
        <w:ind w:left="5039"/>
      </w:pPr>
      <w:rPr>
        <w:rFonts w:ascii="Calibri" w:eastAsia="Calibri" w:hAnsi="Calibri" w:cs="Calibri"/>
        <w:b w:val="0"/>
        <w:i/>
        <w:iCs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01" w15:restartNumberingAfterBreak="0">
    <w:nsid w:val="570A6230"/>
    <w:multiLevelType w:val="multilevel"/>
    <w:tmpl w:val="885A4552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58144AF5"/>
    <w:multiLevelType w:val="hybridMultilevel"/>
    <w:tmpl w:val="B1DCF9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4D4804"/>
    <w:multiLevelType w:val="multilevel"/>
    <w:tmpl w:val="DF9C0AEA"/>
    <w:lvl w:ilvl="0">
      <w:start w:val="7"/>
      <w:numFmt w:val="upperRoman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5915506E"/>
    <w:multiLevelType w:val="hybridMultilevel"/>
    <w:tmpl w:val="0F6869B0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5" w15:restartNumberingAfterBreak="0">
    <w:nsid w:val="59D87ABA"/>
    <w:multiLevelType w:val="hybridMultilevel"/>
    <w:tmpl w:val="16BEBC84"/>
    <w:lvl w:ilvl="0" w:tplc="04150011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  <w:caps w:val="0"/>
        <w:strike w:val="0"/>
        <w:dstrike w:val="0"/>
        <w:vanish w:val="0"/>
        <w:sz w:val="20"/>
        <w:szCs w:val="20"/>
        <w:vertAlign w:val="baseline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6" w15:restartNumberingAfterBreak="0">
    <w:nsid w:val="5ABC1FA7"/>
    <w:multiLevelType w:val="hybridMultilevel"/>
    <w:tmpl w:val="FF7E48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5E3D1FDB"/>
    <w:multiLevelType w:val="hybridMultilevel"/>
    <w:tmpl w:val="90628D18"/>
    <w:name w:val="WW8Num3222222"/>
    <w:lvl w:ilvl="0" w:tplc="00000007">
      <w:start w:val="1"/>
      <w:numFmt w:val="bullet"/>
      <w:lvlText w:val="-"/>
      <w:lvlJc w:val="left"/>
      <w:pPr>
        <w:ind w:left="2433" w:hanging="360"/>
      </w:pPr>
      <w:rPr>
        <w:rFonts w:ascii="Arial" w:hAnsi="Arial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108" w15:restartNumberingAfterBreak="0">
    <w:nsid w:val="60574309"/>
    <w:multiLevelType w:val="multilevel"/>
    <w:tmpl w:val="A6EAC876"/>
    <w:lvl w:ilvl="0">
      <w:start w:val="1"/>
      <w:numFmt w:val="decimal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617A607B"/>
    <w:multiLevelType w:val="hybridMultilevel"/>
    <w:tmpl w:val="3EEA0962"/>
    <w:lvl w:ilvl="0" w:tplc="EF8EA8A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1BE763C"/>
    <w:multiLevelType w:val="hybridMultilevel"/>
    <w:tmpl w:val="4D6C919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1" w15:restartNumberingAfterBreak="0">
    <w:nsid w:val="63003A2C"/>
    <w:multiLevelType w:val="hybridMultilevel"/>
    <w:tmpl w:val="64EC3C56"/>
    <w:lvl w:ilvl="0" w:tplc="27762D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63EF1882"/>
    <w:multiLevelType w:val="hybridMultilevel"/>
    <w:tmpl w:val="C5FA9566"/>
    <w:lvl w:ilvl="0" w:tplc="C8B08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3" w15:restartNumberingAfterBreak="0">
    <w:nsid w:val="64AA164A"/>
    <w:multiLevelType w:val="hybridMultilevel"/>
    <w:tmpl w:val="61162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64BE16FA"/>
    <w:multiLevelType w:val="multilevel"/>
    <w:tmpl w:val="425ACE0C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 w15:restartNumberingAfterBreak="0">
    <w:nsid w:val="666C0DFF"/>
    <w:multiLevelType w:val="hybridMultilevel"/>
    <w:tmpl w:val="192AB1A6"/>
    <w:lvl w:ilvl="0" w:tplc="A904690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6" w15:restartNumberingAfterBreak="0">
    <w:nsid w:val="68054596"/>
    <w:multiLevelType w:val="multilevel"/>
    <w:tmpl w:val="C20CF6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7" w15:restartNumberingAfterBreak="0">
    <w:nsid w:val="6948410B"/>
    <w:multiLevelType w:val="hybridMultilevel"/>
    <w:tmpl w:val="9698C9A0"/>
    <w:lvl w:ilvl="0" w:tplc="1BD86F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99F4517"/>
    <w:multiLevelType w:val="hybridMultilevel"/>
    <w:tmpl w:val="78D64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A5C1F5C"/>
    <w:multiLevelType w:val="hybridMultilevel"/>
    <w:tmpl w:val="3C887A9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0" w15:restartNumberingAfterBreak="0">
    <w:nsid w:val="6B492555"/>
    <w:multiLevelType w:val="multilevel"/>
    <w:tmpl w:val="BE94B37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1" w15:restartNumberingAfterBreak="0">
    <w:nsid w:val="6CFA7D30"/>
    <w:multiLevelType w:val="hybridMultilevel"/>
    <w:tmpl w:val="2878CD8E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04150003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BD2ED1E">
      <w:start w:val="1"/>
      <w:numFmt w:val="decimal"/>
      <w:lvlText w:val="%3)"/>
      <w:lvlJc w:val="left"/>
      <w:pPr>
        <w:ind w:left="1800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6D5A66F2"/>
    <w:multiLevelType w:val="hybridMultilevel"/>
    <w:tmpl w:val="621ADB24"/>
    <w:lvl w:ilvl="0" w:tplc="1090ABC2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2D6E3DD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E114D1F"/>
    <w:multiLevelType w:val="hybridMultilevel"/>
    <w:tmpl w:val="B3DA28EE"/>
    <w:lvl w:ilvl="0" w:tplc="BA2A4E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4" w15:restartNumberingAfterBreak="0">
    <w:nsid w:val="7017680E"/>
    <w:multiLevelType w:val="hybridMultilevel"/>
    <w:tmpl w:val="528651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6E538F"/>
    <w:multiLevelType w:val="hybridMultilevel"/>
    <w:tmpl w:val="D730E462"/>
    <w:lvl w:ilvl="0" w:tplc="00000003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Garamond"/>
      </w:rPr>
    </w:lvl>
    <w:lvl w:ilvl="1" w:tplc="524ED91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254573A"/>
    <w:multiLevelType w:val="hybridMultilevel"/>
    <w:tmpl w:val="3E32848A"/>
    <w:lvl w:ilvl="0" w:tplc="D00007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8FBCA1F2" w:tentative="1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5F88774C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2420238A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A9665608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2CE170E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DDA0C93A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74B81FBC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CD9A40B2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27" w15:restartNumberingAfterBreak="0">
    <w:nsid w:val="726A2917"/>
    <w:multiLevelType w:val="multilevel"/>
    <w:tmpl w:val="F76ED3CC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1"/>
      <w:numFmt w:val="lowerLetter"/>
      <w:lvlText w:val="%2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 w15:restartNumberingAfterBreak="0">
    <w:nsid w:val="72B14EA9"/>
    <w:multiLevelType w:val="hybridMultilevel"/>
    <w:tmpl w:val="544EBC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1090ABC2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3D572B2"/>
    <w:multiLevelType w:val="hybridMultilevel"/>
    <w:tmpl w:val="B7885D5E"/>
    <w:lvl w:ilvl="0" w:tplc="4A4EE4A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0" w:hanging="360"/>
      </w:pPr>
    </w:lvl>
    <w:lvl w:ilvl="2" w:tplc="0415001B" w:tentative="1">
      <w:start w:val="1"/>
      <w:numFmt w:val="lowerRoman"/>
      <w:lvlText w:val="%3."/>
      <w:lvlJc w:val="right"/>
      <w:pPr>
        <w:ind w:left="720" w:hanging="180"/>
      </w:pPr>
    </w:lvl>
    <w:lvl w:ilvl="3" w:tplc="0415000F" w:tentative="1">
      <w:start w:val="1"/>
      <w:numFmt w:val="decimal"/>
      <w:lvlText w:val="%4.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0" w15:restartNumberingAfterBreak="0">
    <w:nsid w:val="74082A95"/>
    <w:multiLevelType w:val="hybridMultilevel"/>
    <w:tmpl w:val="EE721FF2"/>
    <w:lvl w:ilvl="0" w:tplc="0415000F">
      <w:start w:val="1"/>
      <w:numFmt w:val="decimal"/>
      <w:lvlText w:val="%1."/>
      <w:lvlJc w:val="left"/>
      <w:pPr>
        <w:ind w:left="934" w:hanging="360"/>
      </w:pPr>
    </w:lvl>
    <w:lvl w:ilvl="1" w:tplc="04150019">
      <w:start w:val="1"/>
      <w:numFmt w:val="lowerLetter"/>
      <w:lvlText w:val="%2."/>
      <w:lvlJc w:val="left"/>
      <w:pPr>
        <w:ind w:left="1654" w:hanging="360"/>
      </w:pPr>
    </w:lvl>
    <w:lvl w:ilvl="2" w:tplc="0415001B">
      <w:start w:val="1"/>
      <w:numFmt w:val="lowerRoman"/>
      <w:lvlText w:val="%3."/>
      <w:lvlJc w:val="right"/>
      <w:pPr>
        <w:ind w:left="2374" w:hanging="180"/>
      </w:pPr>
    </w:lvl>
    <w:lvl w:ilvl="3" w:tplc="0415000F">
      <w:start w:val="1"/>
      <w:numFmt w:val="decimal"/>
      <w:lvlText w:val="%4."/>
      <w:lvlJc w:val="left"/>
      <w:pPr>
        <w:ind w:left="3094" w:hanging="360"/>
      </w:pPr>
    </w:lvl>
    <w:lvl w:ilvl="4" w:tplc="04150019" w:tentative="1">
      <w:start w:val="1"/>
      <w:numFmt w:val="lowerLetter"/>
      <w:lvlText w:val="%5."/>
      <w:lvlJc w:val="left"/>
      <w:pPr>
        <w:ind w:left="3814" w:hanging="360"/>
      </w:pPr>
    </w:lvl>
    <w:lvl w:ilvl="5" w:tplc="0415001B" w:tentative="1">
      <w:start w:val="1"/>
      <w:numFmt w:val="lowerRoman"/>
      <w:lvlText w:val="%6."/>
      <w:lvlJc w:val="right"/>
      <w:pPr>
        <w:ind w:left="4534" w:hanging="180"/>
      </w:pPr>
    </w:lvl>
    <w:lvl w:ilvl="6" w:tplc="0415000F" w:tentative="1">
      <w:start w:val="1"/>
      <w:numFmt w:val="decimal"/>
      <w:lvlText w:val="%7."/>
      <w:lvlJc w:val="left"/>
      <w:pPr>
        <w:ind w:left="5254" w:hanging="360"/>
      </w:pPr>
    </w:lvl>
    <w:lvl w:ilvl="7" w:tplc="04150019" w:tentative="1">
      <w:start w:val="1"/>
      <w:numFmt w:val="lowerLetter"/>
      <w:lvlText w:val="%8."/>
      <w:lvlJc w:val="left"/>
      <w:pPr>
        <w:ind w:left="5974" w:hanging="360"/>
      </w:pPr>
    </w:lvl>
    <w:lvl w:ilvl="8" w:tplc="0415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31" w15:restartNumberingAfterBreak="0">
    <w:nsid w:val="756F72A5"/>
    <w:multiLevelType w:val="hybridMultilevel"/>
    <w:tmpl w:val="C6A8A27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A8F8DEB4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3216" w:hanging="180"/>
      </w:pPr>
      <w:rPr>
        <w:rFonts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3936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4656" w:hanging="360"/>
      </w:pPr>
    </w:lvl>
    <w:lvl w:ilvl="5" w:tplc="04150005" w:tentative="1">
      <w:start w:val="1"/>
      <w:numFmt w:val="lowerRoman"/>
      <w:lvlText w:val="%6."/>
      <w:lvlJc w:val="right"/>
      <w:pPr>
        <w:ind w:left="5376" w:hanging="180"/>
      </w:pPr>
    </w:lvl>
    <w:lvl w:ilvl="6" w:tplc="04150001" w:tentative="1">
      <w:start w:val="1"/>
      <w:numFmt w:val="decimal"/>
      <w:lvlText w:val="%7."/>
      <w:lvlJc w:val="left"/>
      <w:pPr>
        <w:ind w:left="6096" w:hanging="360"/>
      </w:pPr>
    </w:lvl>
    <w:lvl w:ilvl="7" w:tplc="04150003" w:tentative="1">
      <w:start w:val="1"/>
      <w:numFmt w:val="lowerLetter"/>
      <w:lvlText w:val="%8."/>
      <w:lvlJc w:val="left"/>
      <w:pPr>
        <w:ind w:left="6816" w:hanging="360"/>
      </w:pPr>
    </w:lvl>
    <w:lvl w:ilvl="8" w:tplc="04150005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2" w15:restartNumberingAfterBreak="0">
    <w:nsid w:val="75952F5B"/>
    <w:multiLevelType w:val="hybridMultilevel"/>
    <w:tmpl w:val="D4069AE6"/>
    <w:lvl w:ilvl="0" w:tplc="0415000F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3" w15:restartNumberingAfterBreak="0">
    <w:nsid w:val="76752CEE"/>
    <w:multiLevelType w:val="hybridMultilevel"/>
    <w:tmpl w:val="C32E6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3572BA"/>
    <w:multiLevelType w:val="hybridMultilevel"/>
    <w:tmpl w:val="4A645156"/>
    <w:lvl w:ilvl="0" w:tplc="7FAEA0F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135" w15:restartNumberingAfterBreak="0">
    <w:nsid w:val="78BD4204"/>
    <w:multiLevelType w:val="hybridMultilevel"/>
    <w:tmpl w:val="91169A8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6" w15:restartNumberingAfterBreak="0">
    <w:nsid w:val="7A4A3D8F"/>
    <w:multiLevelType w:val="singleLevel"/>
    <w:tmpl w:val="1C566A06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37" w15:restartNumberingAfterBreak="0">
    <w:nsid w:val="7A5E42EE"/>
    <w:multiLevelType w:val="hybridMultilevel"/>
    <w:tmpl w:val="E770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A7D6790"/>
    <w:multiLevelType w:val="hybridMultilevel"/>
    <w:tmpl w:val="8BB638CC"/>
    <w:lvl w:ilvl="0" w:tplc="21D8D3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BE0E85"/>
    <w:multiLevelType w:val="hybridMultilevel"/>
    <w:tmpl w:val="2E0E51B8"/>
    <w:lvl w:ilvl="0" w:tplc="AFD07436">
      <w:start w:val="1"/>
      <w:numFmt w:val="decimal"/>
      <w:lvlText w:val="%1."/>
      <w:lvlJc w:val="left"/>
      <w:pPr>
        <w:ind w:left="360" w:hanging="360"/>
      </w:pPr>
    </w:lvl>
    <w:lvl w:ilvl="1" w:tplc="A8F8DEB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>
      <w:start w:val="1"/>
      <w:numFmt w:val="decimal"/>
      <w:lvlText w:val="%3)"/>
      <w:lvlJc w:val="right"/>
      <w:pPr>
        <w:ind w:left="1800" w:hanging="180"/>
      </w:pPr>
      <w:rPr>
        <w:rFonts w:ascii="Calibri" w:hAnsi="Calibri" w:cs="Garamond" w:hint="default"/>
        <w:b w:val="0"/>
        <w:i w:val="0"/>
      </w:rPr>
    </w:lvl>
    <w:lvl w:ilvl="3" w:tplc="04150001">
      <w:start w:val="1"/>
      <w:numFmt w:val="lowerLetter"/>
      <w:lvlText w:val="%4)"/>
      <w:lvlJc w:val="left"/>
      <w:pPr>
        <w:ind w:left="2520" w:hanging="360"/>
      </w:pPr>
      <w:rPr>
        <w:rFonts w:ascii="Calibri" w:eastAsia="Times New Roman" w:hAnsi="Calibri" w:cs="Garamond"/>
      </w:r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7EC94202"/>
    <w:multiLevelType w:val="multilevel"/>
    <w:tmpl w:val="ACCA75D4"/>
    <w:lvl w:ilvl="0">
      <w:start w:val="2"/>
      <w:numFmt w:val="decimal"/>
      <w:lvlText w:val="%1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"/>
      <w:numFmt w:val="upperRoman"/>
      <w:lvlText w:val="%4."/>
      <w:lvlJc w:val="left"/>
      <w:pPr>
        <w:ind w:left="0" w:firstLine="0"/>
      </w:pPr>
      <w:rPr>
        <w:rFonts w:ascii="Verdana" w:eastAsia="Verdana" w:hAnsi="Verdana" w:cs="Verdan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="Verdana" w:eastAsia="Verdana" w:hAnsi="Verdana" w:cs="Verdan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41" w15:restartNumberingAfterBreak="0">
    <w:nsid w:val="7FAE7A7B"/>
    <w:multiLevelType w:val="hybridMultilevel"/>
    <w:tmpl w:val="49B89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FE4122E"/>
    <w:multiLevelType w:val="multilevel"/>
    <w:tmpl w:val="57860CE2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%2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3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81636098">
    <w:abstractNumId w:val="57"/>
  </w:num>
  <w:num w:numId="2" w16cid:durableId="768695613">
    <w:abstractNumId w:val="136"/>
  </w:num>
  <w:num w:numId="3" w16cid:durableId="1145510261">
    <w:abstractNumId w:val="70"/>
  </w:num>
  <w:num w:numId="4" w16cid:durableId="1859615796">
    <w:abstractNumId w:val="28"/>
  </w:num>
  <w:num w:numId="5" w16cid:durableId="1070421887">
    <w:abstractNumId w:val="25"/>
  </w:num>
  <w:num w:numId="6" w16cid:durableId="475144174">
    <w:abstractNumId w:val="121"/>
  </w:num>
  <w:num w:numId="7" w16cid:durableId="72433720">
    <w:abstractNumId w:val="75"/>
  </w:num>
  <w:num w:numId="8" w16cid:durableId="397899845">
    <w:abstractNumId w:val="92"/>
  </w:num>
  <w:num w:numId="9" w16cid:durableId="618074064">
    <w:abstractNumId w:val="16"/>
  </w:num>
  <w:num w:numId="10" w16cid:durableId="887498054">
    <w:abstractNumId w:val="53"/>
  </w:num>
  <w:num w:numId="11" w16cid:durableId="1820074493">
    <w:abstractNumId w:val="127"/>
  </w:num>
  <w:num w:numId="12" w16cid:durableId="440223058">
    <w:abstractNumId w:val="103"/>
  </w:num>
  <w:num w:numId="13" w16cid:durableId="1026907650">
    <w:abstractNumId w:val="35"/>
  </w:num>
  <w:num w:numId="14" w16cid:durableId="358505562">
    <w:abstractNumId w:val="46"/>
  </w:num>
  <w:num w:numId="15" w16cid:durableId="55786861">
    <w:abstractNumId w:val="48"/>
  </w:num>
  <w:num w:numId="16" w16cid:durableId="719481587">
    <w:abstractNumId w:val="11"/>
  </w:num>
  <w:num w:numId="17" w16cid:durableId="556287338">
    <w:abstractNumId w:val="67"/>
  </w:num>
  <w:num w:numId="18" w16cid:durableId="2030721164">
    <w:abstractNumId w:val="12"/>
  </w:num>
  <w:num w:numId="19" w16cid:durableId="471026893">
    <w:abstractNumId w:val="140"/>
  </w:num>
  <w:num w:numId="20" w16cid:durableId="971981378">
    <w:abstractNumId w:val="82"/>
  </w:num>
  <w:num w:numId="21" w16cid:durableId="1136600924">
    <w:abstractNumId w:val="138"/>
  </w:num>
  <w:num w:numId="22" w16cid:durableId="1655376537">
    <w:abstractNumId w:val="108"/>
  </w:num>
  <w:num w:numId="23" w16cid:durableId="299576740">
    <w:abstractNumId w:val="81"/>
  </w:num>
  <w:num w:numId="24" w16cid:durableId="820804984">
    <w:abstractNumId w:val="141"/>
  </w:num>
  <w:num w:numId="25" w16cid:durableId="1514539968">
    <w:abstractNumId w:val="21"/>
  </w:num>
  <w:num w:numId="26" w16cid:durableId="747003422">
    <w:abstractNumId w:val="30"/>
  </w:num>
  <w:num w:numId="27" w16cid:durableId="704864497">
    <w:abstractNumId w:val="84"/>
  </w:num>
  <w:num w:numId="28" w16cid:durableId="2122532547">
    <w:abstractNumId w:val="63"/>
  </w:num>
  <w:num w:numId="29" w16cid:durableId="1832792310">
    <w:abstractNumId w:val="83"/>
  </w:num>
  <w:num w:numId="30" w16cid:durableId="714625372">
    <w:abstractNumId w:val="55"/>
  </w:num>
  <w:num w:numId="31" w16cid:durableId="2003847688">
    <w:abstractNumId w:val="10"/>
  </w:num>
  <w:num w:numId="32" w16cid:durableId="1924754406">
    <w:abstractNumId w:val="50"/>
  </w:num>
  <w:num w:numId="33" w16cid:durableId="1646159380">
    <w:abstractNumId w:val="123"/>
  </w:num>
  <w:num w:numId="34" w16cid:durableId="1965234973">
    <w:abstractNumId w:val="126"/>
  </w:num>
  <w:num w:numId="35" w16cid:durableId="837692011">
    <w:abstractNumId w:val="106"/>
  </w:num>
  <w:num w:numId="36" w16cid:durableId="2124185438">
    <w:abstractNumId w:val="105"/>
  </w:num>
  <w:num w:numId="37" w16cid:durableId="566886580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25090729">
    <w:abstractNumId w:val="19"/>
    <w:lvlOverride w:ilvl="0">
      <w:startOverride w:val="1"/>
    </w:lvlOverride>
  </w:num>
  <w:num w:numId="39" w16cid:durableId="1122966987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62288035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66139176">
    <w:abstractNumId w:val="1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91001669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93333560">
    <w:abstractNumId w:val="111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4874281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5929179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453746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75138621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6093850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74114718">
    <w:abstractNumId w:val="1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591359880">
    <w:abstractNumId w:val="115"/>
  </w:num>
  <w:num w:numId="51" w16cid:durableId="986664934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265228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763144491">
    <w:abstractNumId w:val="64"/>
  </w:num>
  <w:num w:numId="54" w16cid:durableId="250896287">
    <w:abstractNumId w:val="119"/>
  </w:num>
  <w:num w:numId="55" w16cid:durableId="1169632973">
    <w:abstractNumId w:val="80"/>
  </w:num>
  <w:num w:numId="56" w16cid:durableId="1984264740">
    <w:abstractNumId w:val="71"/>
  </w:num>
  <w:num w:numId="57" w16cid:durableId="151872732">
    <w:abstractNumId w:val="41"/>
  </w:num>
  <w:num w:numId="58" w16cid:durableId="446123491">
    <w:abstractNumId w:val="114"/>
  </w:num>
  <w:num w:numId="59" w16cid:durableId="1999307186">
    <w:abstractNumId w:val="44"/>
  </w:num>
  <w:num w:numId="60" w16cid:durableId="2133862765">
    <w:abstractNumId w:val="15"/>
  </w:num>
  <w:num w:numId="61" w16cid:durableId="627978928">
    <w:abstractNumId w:val="72"/>
  </w:num>
  <w:num w:numId="62" w16cid:durableId="1002202448">
    <w:abstractNumId w:val="65"/>
  </w:num>
  <w:num w:numId="63" w16cid:durableId="451486170">
    <w:abstractNumId w:val="124"/>
  </w:num>
  <w:num w:numId="64" w16cid:durableId="2076198893">
    <w:abstractNumId w:val="45"/>
  </w:num>
  <w:num w:numId="65" w16cid:durableId="546725659">
    <w:abstractNumId w:val="142"/>
  </w:num>
  <w:num w:numId="66" w16cid:durableId="291862194">
    <w:abstractNumId w:val="29"/>
  </w:num>
  <w:num w:numId="67" w16cid:durableId="1785348182">
    <w:abstractNumId w:val="129"/>
  </w:num>
  <w:num w:numId="68" w16cid:durableId="188644662">
    <w:abstractNumId w:val="139"/>
  </w:num>
  <w:num w:numId="69" w16cid:durableId="1543328040">
    <w:abstractNumId w:val="86"/>
  </w:num>
  <w:num w:numId="70" w16cid:durableId="1383287732">
    <w:abstractNumId w:val="131"/>
  </w:num>
  <w:num w:numId="71" w16cid:durableId="1128281242">
    <w:abstractNumId w:val="90"/>
  </w:num>
  <w:num w:numId="72" w16cid:durableId="1324318104">
    <w:abstractNumId w:val="87"/>
  </w:num>
  <w:num w:numId="73" w16cid:durableId="140736853">
    <w:abstractNumId w:val="98"/>
  </w:num>
  <w:num w:numId="74" w16cid:durableId="228464810">
    <w:abstractNumId w:val="89"/>
  </w:num>
  <w:num w:numId="75" w16cid:durableId="1378354930">
    <w:abstractNumId w:val="78"/>
  </w:num>
  <w:num w:numId="76" w16cid:durableId="169376369">
    <w:abstractNumId w:val="74"/>
  </w:num>
  <w:num w:numId="77" w16cid:durableId="60836876">
    <w:abstractNumId w:val="94"/>
  </w:num>
  <w:num w:numId="78" w16cid:durableId="1540972022">
    <w:abstractNumId w:val="60"/>
  </w:num>
  <w:num w:numId="79" w16cid:durableId="738404020">
    <w:abstractNumId w:val="40"/>
  </w:num>
  <w:num w:numId="80" w16cid:durableId="1208373957">
    <w:abstractNumId w:val="43"/>
  </w:num>
  <w:num w:numId="81" w16cid:durableId="379523117">
    <w:abstractNumId w:val="37"/>
  </w:num>
  <w:num w:numId="82" w16cid:durableId="810296134">
    <w:abstractNumId w:val="130"/>
  </w:num>
  <w:num w:numId="83" w16cid:durableId="1130979577">
    <w:abstractNumId w:val="24"/>
  </w:num>
  <w:num w:numId="84" w16cid:durableId="1480877918">
    <w:abstractNumId w:val="59"/>
  </w:num>
  <w:num w:numId="85" w16cid:durableId="442388753">
    <w:abstractNumId w:val="76"/>
  </w:num>
  <w:num w:numId="86" w16cid:durableId="1679893270">
    <w:abstractNumId w:val="14"/>
  </w:num>
  <w:num w:numId="87" w16cid:durableId="1550846681">
    <w:abstractNumId w:val="51"/>
  </w:num>
  <w:num w:numId="88" w16cid:durableId="563956059">
    <w:abstractNumId w:val="39"/>
  </w:num>
  <w:num w:numId="89" w16cid:durableId="1668481636">
    <w:abstractNumId w:val="61"/>
  </w:num>
  <w:num w:numId="90" w16cid:durableId="236860781">
    <w:abstractNumId w:val="20"/>
  </w:num>
  <w:num w:numId="91" w16cid:durableId="1420638968">
    <w:abstractNumId w:val="9"/>
  </w:num>
  <w:num w:numId="92" w16cid:durableId="1586838601">
    <w:abstractNumId w:val="104"/>
  </w:num>
  <w:num w:numId="93" w16cid:durableId="948468506">
    <w:abstractNumId w:val="88"/>
  </w:num>
  <w:num w:numId="94" w16cid:durableId="304166762">
    <w:abstractNumId w:val="79"/>
  </w:num>
  <w:num w:numId="95" w16cid:durableId="1711688272">
    <w:abstractNumId w:val="31"/>
  </w:num>
  <w:num w:numId="96" w16cid:durableId="689918086">
    <w:abstractNumId w:val="110"/>
  </w:num>
  <w:num w:numId="97" w16cid:durableId="516429323">
    <w:abstractNumId w:val="134"/>
  </w:num>
  <w:num w:numId="98" w16cid:durableId="1551305960">
    <w:abstractNumId w:val="113"/>
  </w:num>
  <w:num w:numId="99" w16cid:durableId="247348292">
    <w:abstractNumId w:val="27"/>
  </w:num>
  <w:num w:numId="100" w16cid:durableId="250815002">
    <w:abstractNumId w:val="18"/>
  </w:num>
  <w:num w:numId="101" w16cid:durableId="1496218944">
    <w:abstractNumId w:val="47"/>
  </w:num>
  <w:num w:numId="102" w16cid:durableId="1325431519">
    <w:abstractNumId w:val="101"/>
  </w:num>
  <w:num w:numId="103" w16cid:durableId="1749039117">
    <w:abstractNumId w:val="137"/>
  </w:num>
  <w:num w:numId="104" w16cid:durableId="745298219">
    <w:abstractNumId w:val="66"/>
  </w:num>
  <w:num w:numId="105" w16cid:durableId="710308002">
    <w:abstractNumId w:val="32"/>
  </w:num>
  <w:num w:numId="106" w16cid:durableId="339433372">
    <w:abstractNumId w:val="97"/>
  </w:num>
  <w:num w:numId="107" w16cid:durableId="2082554496">
    <w:abstractNumId w:val="33"/>
  </w:num>
  <w:num w:numId="108" w16cid:durableId="1581794208">
    <w:abstractNumId w:val="58"/>
  </w:num>
  <w:num w:numId="109" w16cid:durableId="1382165872">
    <w:abstractNumId w:val="102"/>
  </w:num>
  <w:num w:numId="110" w16cid:durableId="954991127">
    <w:abstractNumId w:val="36"/>
  </w:num>
  <w:num w:numId="111" w16cid:durableId="342559867">
    <w:abstractNumId w:val="109"/>
  </w:num>
  <w:num w:numId="112" w16cid:durableId="1741249880">
    <w:abstractNumId w:val="118"/>
  </w:num>
  <w:num w:numId="113" w16cid:durableId="1799644295">
    <w:abstractNumId w:val="26"/>
  </w:num>
  <w:num w:numId="114" w16cid:durableId="1201281313">
    <w:abstractNumId w:val="68"/>
  </w:num>
  <w:num w:numId="115" w16cid:durableId="1889798836">
    <w:abstractNumId w:val="85"/>
  </w:num>
  <w:num w:numId="116" w16cid:durableId="1588222606">
    <w:abstractNumId w:val="34"/>
  </w:num>
  <w:num w:numId="117" w16cid:durableId="1614634080">
    <w:abstractNumId w:val="77"/>
  </w:num>
  <w:num w:numId="118" w16cid:durableId="1974366441">
    <w:abstractNumId w:val="56"/>
  </w:num>
  <w:num w:numId="119" w16cid:durableId="1257405156">
    <w:abstractNumId w:val="133"/>
  </w:num>
  <w:num w:numId="120" w16cid:durableId="209070854">
    <w:abstractNumId w:val="22"/>
  </w:num>
  <w:num w:numId="121" w16cid:durableId="1280642933">
    <w:abstractNumId w:val="135"/>
  </w:num>
  <w:num w:numId="122" w16cid:durableId="1485269491">
    <w:abstractNumId w:val="49"/>
  </w:num>
  <w:num w:numId="123" w16cid:durableId="523713493">
    <w:abstractNumId w:val="116"/>
  </w:num>
  <w:num w:numId="124" w16cid:durableId="1910573762">
    <w:abstractNumId w:val="120"/>
  </w:num>
  <w:num w:numId="125" w16cid:durableId="385491869">
    <w:abstractNumId w:val="99"/>
  </w:num>
  <w:num w:numId="126" w16cid:durableId="30806920">
    <w:abstractNumId w:val="13"/>
  </w:num>
  <w:num w:numId="127" w16cid:durableId="719666055">
    <w:abstractNumId w:val="112"/>
  </w:num>
  <w:num w:numId="128" w16cid:durableId="245186571">
    <w:abstractNumId w:val="69"/>
  </w:num>
  <w:num w:numId="129" w16cid:durableId="2031753684">
    <w:abstractNumId w:val="17"/>
  </w:num>
  <w:num w:numId="130" w16cid:durableId="133180253">
    <w:abstractNumId w:val="42"/>
  </w:num>
  <w:num w:numId="131" w16cid:durableId="69273256">
    <w:abstractNumId w:val="100"/>
  </w:num>
  <w:num w:numId="132" w16cid:durableId="510267720">
    <w:abstractNumId w:val="117"/>
  </w:num>
  <w:num w:numId="133" w16cid:durableId="404647084">
    <w:abstractNumId w:val="38"/>
  </w:num>
  <w:numIdMacAtCleanup w:val="1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238"/>
    <w:rsid w:val="00000B97"/>
    <w:rsid w:val="0000166F"/>
    <w:rsid w:val="00001743"/>
    <w:rsid w:val="0000285D"/>
    <w:rsid w:val="000032BD"/>
    <w:rsid w:val="0000368F"/>
    <w:rsid w:val="000042A9"/>
    <w:rsid w:val="00005136"/>
    <w:rsid w:val="0000630F"/>
    <w:rsid w:val="00006840"/>
    <w:rsid w:val="0001054E"/>
    <w:rsid w:val="00011E21"/>
    <w:rsid w:val="0001245B"/>
    <w:rsid w:val="00012933"/>
    <w:rsid w:val="00012EBB"/>
    <w:rsid w:val="00013CB5"/>
    <w:rsid w:val="00014309"/>
    <w:rsid w:val="000159C4"/>
    <w:rsid w:val="00015C12"/>
    <w:rsid w:val="00015FAE"/>
    <w:rsid w:val="00016E0C"/>
    <w:rsid w:val="00017DF3"/>
    <w:rsid w:val="000219D9"/>
    <w:rsid w:val="00022021"/>
    <w:rsid w:val="00023F8C"/>
    <w:rsid w:val="000242D2"/>
    <w:rsid w:val="00024CE1"/>
    <w:rsid w:val="0002500F"/>
    <w:rsid w:val="000254E6"/>
    <w:rsid w:val="00027458"/>
    <w:rsid w:val="00027929"/>
    <w:rsid w:val="00031EFA"/>
    <w:rsid w:val="00032A13"/>
    <w:rsid w:val="00032B17"/>
    <w:rsid w:val="00032FE4"/>
    <w:rsid w:val="00033566"/>
    <w:rsid w:val="00034456"/>
    <w:rsid w:val="00034528"/>
    <w:rsid w:val="00035444"/>
    <w:rsid w:val="000357DA"/>
    <w:rsid w:val="00040534"/>
    <w:rsid w:val="00041AA0"/>
    <w:rsid w:val="00042118"/>
    <w:rsid w:val="00042326"/>
    <w:rsid w:val="00042AA5"/>
    <w:rsid w:val="00045BD3"/>
    <w:rsid w:val="00045D23"/>
    <w:rsid w:val="000516EA"/>
    <w:rsid w:val="000521ED"/>
    <w:rsid w:val="00052A82"/>
    <w:rsid w:val="0005335E"/>
    <w:rsid w:val="00053957"/>
    <w:rsid w:val="00053B1A"/>
    <w:rsid w:val="00053C83"/>
    <w:rsid w:val="0006036A"/>
    <w:rsid w:val="00060F59"/>
    <w:rsid w:val="00061F38"/>
    <w:rsid w:val="0006285C"/>
    <w:rsid w:val="00063894"/>
    <w:rsid w:val="00064362"/>
    <w:rsid w:val="00064C5C"/>
    <w:rsid w:val="00064CBE"/>
    <w:rsid w:val="00066A81"/>
    <w:rsid w:val="00066B32"/>
    <w:rsid w:val="00066E84"/>
    <w:rsid w:val="00067818"/>
    <w:rsid w:val="00067AF6"/>
    <w:rsid w:val="00067B7C"/>
    <w:rsid w:val="00071EAC"/>
    <w:rsid w:val="00072B0D"/>
    <w:rsid w:val="00072B6F"/>
    <w:rsid w:val="00072D3D"/>
    <w:rsid w:val="00075407"/>
    <w:rsid w:val="00075BC7"/>
    <w:rsid w:val="00076310"/>
    <w:rsid w:val="0007736B"/>
    <w:rsid w:val="00077A4C"/>
    <w:rsid w:val="00081087"/>
    <w:rsid w:val="00082736"/>
    <w:rsid w:val="00082811"/>
    <w:rsid w:val="00082F7D"/>
    <w:rsid w:val="000847FD"/>
    <w:rsid w:val="00084F75"/>
    <w:rsid w:val="000852BD"/>
    <w:rsid w:val="00086259"/>
    <w:rsid w:val="00087200"/>
    <w:rsid w:val="0008747A"/>
    <w:rsid w:val="00090E14"/>
    <w:rsid w:val="0009151E"/>
    <w:rsid w:val="000922C7"/>
    <w:rsid w:val="00092934"/>
    <w:rsid w:val="0009380E"/>
    <w:rsid w:val="00093D76"/>
    <w:rsid w:val="00093DE5"/>
    <w:rsid w:val="00094A3C"/>
    <w:rsid w:val="00094E58"/>
    <w:rsid w:val="0009527D"/>
    <w:rsid w:val="0009566B"/>
    <w:rsid w:val="000959FB"/>
    <w:rsid w:val="00096222"/>
    <w:rsid w:val="000963A5"/>
    <w:rsid w:val="00096463"/>
    <w:rsid w:val="00096D89"/>
    <w:rsid w:val="00096DF8"/>
    <w:rsid w:val="00097B67"/>
    <w:rsid w:val="000A002E"/>
    <w:rsid w:val="000A0E59"/>
    <w:rsid w:val="000A107C"/>
    <w:rsid w:val="000A17E5"/>
    <w:rsid w:val="000A1919"/>
    <w:rsid w:val="000A294F"/>
    <w:rsid w:val="000A2EDF"/>
    <w:rsid w:val="000A40E8"/>
    <w:rsid w:val="000A4C3D"/>
    <w:rsid w:val="000A5133"/>
    <w:rsid w:val="000A5239"/>
    <w:rsid w:val="000B0C49"/>
    <w:rsid w:val="000B0E8F"/>
    <w:rsid w:val="000B25C1"/>
    <w:rsid w:val="000B322A"/>
    <w:rsid w:val="000B435C"/>
    <w:rsid w:val="000B456A"/>
    <w:rsid w:val="000B4D10"/>
    <w:rsid w:val="000B50D3"/>
    <w:rsid w:val="000B5C2F"/>
    <w:rsid w:val="000B640C"/>
    <w:rsid w:val="000B6AEA"/>
    <w:rsid w:val="000B72E0"/>
    <w:rsid w:val="000C0512"/>
    <w:rsid w:val="000C07FC"/>
    <w:rsid w:val="000C2330"/>
    <w:rsid w:val="000C2977"/>
    <w:rsid w:val="000C31F5"/>
    <w:rsid w:val="000C4035"/>
    <w:rsid w:val="000C4806"/>
    <w:rsid w:val="000C5513"/>
    <w:rsid w:val="000C5647"/>
    <w:rsid w:val="000C605A"/>
    <w:rsid w:val="000C6B3D"/>
    <w:rsid w:val="000C6B8F"/>
    <w:rsid w:val="000C6BFE"/>
    <w:rsid w:val="000C71A4"/>
    <w:rsid w:val="000D14C1"/>
    <w:rsid w:val="000D19AB"/>
    <w:rsid w:val="000D258D"/>
    <w:rsid w:val="000D25D4"/>
    <w:rsid w:val="000D3094"/>
    <w:rsid w:val="000D3E65"/>
    <w:rsid w:val="000D41E1"/>
    <w:rsid w:val="000D4811"/>
    <w:rsid w:val="000D5055"/>
    <w:rsid w:val="000D5515"/>
    <w:rsid w:val="000D5AC8"/>
    <w:rsid w:val="000D651F"/>
    <w:rsid w:val="000D686D"/>
    <w:rsid w:val="000E0171"/>
    <w:rsid w:val="000E0230"/>
    <w:rsid w:val="000E25D8"/>
    <w:rsid w:val="000E31BB"/>
    <w:rsid w:val="000E3F73"/>
    <w:rsid w:val="000E793C"/>
    <w:rsid w:val="000F0B92"/>
    <w:rsid w:val="000F3680"/>
    <w:rsid w:val="000F38BE"/>
    <w:rsid w:val="000F560D"/>
    <w:rsid w:val="000F6476"/>
    <w:rsid w:val="001002F7"/>
    <w:rsid w:val="00100B7B"/>
    <w:rsid w:val="00101C96"/>
    <w:rsid w:val="00102E53"/>
    <w:rsid w:val="001038C7"/>
    <w:rsid w:val="001054E4"/>
    <w:rsid w:val="00105A3B"/>
    <w:rsid w:val="001114EA"/>
    <w:rsid w:val="001116C2"/>
    <w:rsid w:val="00111991"/>
    <w:rsid w:val="0011205C"/>
    <w:rsid w:val="00113788"/>
    <w:rsid w:val="0011398D"/>
    <w:rsid w:val="00117088"/>
    <w:rsid w:val="001173B2"/>
    <w:rsid w:val="00117C43"/>
    <w:rsid w:val="00122586"/>
    <w:rsid w:val="00122E30"/>
    <w:rsid w:val="00123DAD"/>
    <w:rsid w:val="00124C6E"/>
    <w:rsid w:val="001250DD"/>
    <w:rsid w:val="00126461"/>
    <w:rsid w:val="00126E33"/>
    <w:rsid w:val="0012741A"/>
    <w:rsid w:val="001274B8"/>
    <w:rsid w:val="00133A71"/>
    <w:rsid w:val="00134836"/>
    <w:rsid w:val="00134E47"/>
    <w:rsid w:val="00135594"/>
    <w:rsid w:val="00136241"/>
    <w:rsid w:val="00137435"/>
    <w:rsid w:val="00140116"/>
    <w:rsid w:val="00140783"/>
    <w:rsid w:val="0014149A"/>
    <w:rsid w:val="0014584E"/>
    <w:rsid w:val="00150141"/>
    <w:rsid w:val="001511E2"/>
    <w:rsid w:val="00152174"/>
    <w:rsid w:val="00155124"/>
    <w:rsid w:val="0015532E"/>
    <w:rsid w:val="00155530"/>
    <w:rsid w:val="001557D0"/>
    <w:rsid w:val="0015587B"/>
    <w:rsid w:val="00156CD1"/>
    <w:rsid w:val="00161828"/>
    <w:rsid w:val="00161B86"/>
    <w:rsid w:val="00163886"/>
    <w:rsid w:val="001639FD"/>
    <w:rsid w:val="001647FC"/>
    <w:rsid w:val="00165C80"/>
    <w:rsid w:val="00165E62"/>
    <w:rsid w:val="00170562"/>
    <w:rsid w:val="001712DC"/>
    <w:rsid w:val="00172213"/>
    <w:rsid w:val="00172656"/>
    <w:rsid w:val="00172718"/>
    <w:rsid w:val="001745A1"/>
    <w:rsid w:val="00174A80"/>
    <w:rsid w:val="00176015"/>
    <w:rsid w:val="00176069"/>
    <w:rsid w:val="00176EBE"/>
    <w:rsid w:val="00177118"/>
    <w:rsid w:val="0017762F"/>
    <w:rsid w:val="001778CD"/>
    <w:rsid w:val="001810D9"/>
    <w:rsid w:val="00182EB0"/>
    <w:rsid w:val="00183879"/>
    <w:rsid w:val="001838F6"/>
    <w:rsid w:val="00183C40"/>
    <w:rsid w:val="00184FE1"/>
    <w:rsid w:val="00185708"/>
    <w:rsid w:val="001860AB"/>
    <w:rsid w:val="001860C7"/>
    <w:rsid w:val="0018612B"/>
    <w:rsid w:val="00186596"/>
    <w:rsid w:val="00190F48"/>
    <w:rsid w:val="00193AB7"/>
    <w:rsid w:val="00194CE9"/>
    <w:rsid w:val="00194F97"/>
    <w:rsid w:val="00195170"/>
    <w:rsid w:val="00195BE2"/>
    <w:rsid w:val="00195FD0"/>
    <w:rsid w:val="001967D8"/>
    <w:rsid w:val="001A1826"/>
    <w:rsid w:val="001A2775"/>
    <w:rsid w:val="001A36F1"/>
    <w:rsid w:val="001A426F"/>
    <w:rsid w:val="001A44EC"/>
    <w:rsid w:val="001B2207"/>
    <w:rsid w:val="001B2DBE"/>
    <w:rsid w:val="001B3A22"/>
    <w:rsid w:val="001B3CE8"/>
    <w:rsid w:val="001B3D59"/>
    <w:rsid w:val="001B5491"/>
    <w:rsid w:val="001B691C"/>
    <w:rsid w:val="001B71BB"/>
    <w:rsid w:val="001B7B6B"/>
    <w:rsid w:val="001C0515"/>
    <w:rsid w:val="001C06F3"/>
    <w:rsid w:val="001C093D"/>
    <w:rsid w:val="001C0A0F"/>
    <w:rsid w:val="001C0EBF"/>
    <w:rsid w:val="001C1A41"/>
    <w:rsid w:val="001C2852"/>
    <w:rsid w:val="001C3409"/>
    <w:rsid w:val="001C39D2"/>
    <w:rsid w:val="001C3CF4"/>
    <w:rsid w:val="001C5254"/>
    <w:rsid w:val="001C581D"/>
    <w:rsid w:val="001C5C41"/>
    <w:rsid w:val="001C5F7D"/>
    <w:rsid w:val="001C639F"/>
    <w:rsid w:val="001C6CE5"/>
    <w:rsid w:val="001D04DB"/>
    <w:rsid w:val="001D0881"/>
    <w:rsid w:val="001D095B"/>
    <w:rsid w:val="001D10CE"/>
    <w:rsid w:val="001D1137"/>
    <w:rsid w:val="001D278B"/>
    <w:rsid w:val="001D2DF3"/>
    <w:rsid w:val="001D46A0"/>
    <w:rsid w:val="001D4716"/>
    <w:rsid w:val="001D5980"/>
    <w:rsid w:val="001D5F05"/>
    <w:rsid w:val="001D66B4"/>
    <w:rsid w:val="001D69B3"/>
    <w:rsid w:val="001D791E"/>
    <w:rsid w:val="001E0A47"/>
    <w:rsid w:val="001E0ED6"/>
    <w:rsid w:val="001E204A"/>
    <w:rsid w:val="001E2912"/>
    <w:rsid w:val="001E7374"/>
    <w:rsid w:val="001E78BF"/>
    <w:rsid w:val="001E7BFA"/>
    <w:rsid w:val="001F1C33"/>
    <w:rsid w:val="001F4465"/>
    <w:rsid w:val="001F4C47"/>
    <w:rsid w:val="001F4DD1"/>
    <w:rsid w:val="001F4FDD"/>
    <w:rsid w:val="001F5D9D"/>
    <w:rsid w:val="001F622E"/>
    <w:rsid w:val="001F70E4"/>
    <w:rsid w:val="00200AAD"/>
    <w:rsid w:val="002015EE"/>
    <w:rsid w:val="00201C0D"/>
    <w:rsid w:val="00201D14"/>
    <w:rsid w:val="002027D3"/>
    <w:rsid w:val="00202BBC"/>
    <w:rsid w:val="00203A6D"/>
    <w:rsid w:val="00204A53"/>
    <w:rsid w:val="00204DE7"/>
    <w:rsid w:val="00204F04"/>
    <w:rsid w:val="002058AC"/>
    <w:rsid w:val="00205A75"/>
    <w:rsid w:val="00205E04"/>
    <w:rsid w:val="0020715C"/>
    <w:rsid w:val="002073B4"/>
    <w:rsid w:val="002077C8"/>
    <w:rsid w:val="00207FB3"/>
    <w:rsid w:val="00211BC2"/>
    <w:rsid w:val="00212666"/>
    <w:rsid w:val="00215058"/>
    <w:rsid w:val="00215269"/>
    <w:rsid w:val="00215D83"/>
    <w:rsid w:val="0021678E"/>
    <w:rsid w:val="002205E8"/>
    <w:rsid w:val="0022080B"/>
    <w:rsid w:val="002223BB"/>
    <w:rsid w:val="002230AE"/>
    <w:rsid w:val="002230C4"/>
    <w:rsid w:val="00223539"/>
    <w:rsid w:val="00223560"/>
    <w:rsid w:val="00223CE3"/>
    <w:rsid w:val="0022481A"/>
    <w:rsid w:val="002251D8"/>
    <w:rsid w:val="00227628"/>
    <w:rsid w:val="0023088C"/>
    <w:rsid w:val="002315F2"/>
    <w:rsid w:val="00231F1C"/>
    <w:rsid w:val="002359B6"/>
    <w:rsid w:val="00235A19"/>
    <w:rsid w:val="00236238"/>
    <w:rsid w:val="0023699C"/>
    <w:rsid w:val="00237D38"/>
    <w:rsid w:val="002409B9"/>
    <w:rsid w:val="00240A64"/>
    <w:rsid w:val="0024118A"/>
    <w:rsid w:val="002424FD"/>
    <w:rsid w:val="00242C7D"/>
    <w:rsid w:val="00243C70"/>
    <w:rsid w:val="00243CC7"/>
    <w:rsid w:val="00244593"/>
    <w:rsid w:val="00247574"/>
    <w:rsid w:val="00247995"/>
    <w:rsid w:val="002479A5"/>
    <w:rsid w:val="00250101"/>
    <w:rsid w:val="00250103"/>
    <w:rsid w:val="00250E28"/>
    <w:rsid w:val="00251312"/>
    <w:rsid w:val="00252537"/>
    <w:rsid w:val="00254618"/>
    <w:rsid w:val="002546C6"/>
    <w:rsid w:val="00255383"/>
    <w:rsid w:val="00255A01"/>
    <w:rsid w:val="002560E7"/>
    <w:rsid w:val="00256ACD"/>
    <w:rsid w:val="0025709D"/>
    <w:rsid w:val="002575FB"/>
    <w:rsid w:val="00257B6F"/>
    <w:rsid w:val="00257F9C"/>
    <w:rsid w:val="00260613"/>
    <w:rsid w:val="00260924"/>
    <w:rsid w:val="00260B4D"/>
    <w:rsid w:val="00262067"/>
    <w:rsid w:val="002630FC"/>
    <w:rsid w:val="002639BA"/>
    <w:rsid w:val="00263C2B"/>
    <w:rsid w:val="00264C1D"/>
    <w:rsid w:val="00266512"/>
    <w:rsid w:val="002667CB"/>
    <w:rsid w:val="00266B53"/>
    <w:rsid w:val="0027018A"/>
    <w:rsid w:val="00272E16"/>
    <w:rsid w:val="00273455"/>
    <w:rsid w:val="002734FF"/>
    <w:rsid w:val="00273A82"/>
    <w:rsid w:val="002742BA"/>
    <w:rsid w:val="00275213"/>
    <w:rsid w:val="0027531D"/>
    <w:rsid w:val="00275369"/>
    <w:rsid w:val="00275CA9"/>
    <w:rsid w:val="002766B9"/>
    <w:rsid w:val="002769A9"/>
    <w:rsid w:val="00276F49"/>
    <w:rsid w:val="00277234"/>
    <w:rsid w:val="002804C5"/>
    <w:rsid w:val="00280638"/>
    <w:rsid w:val="00280B3C"/>
    <w:rsid w:val="00284878"/>
    <w:rsid w:val="002851BE"/>
    <w:rsid w:val="00286C41"/>
    <w:rsid w:val="002877E3"/>
    <w:rsid w:val="00287A17"/>
    <w:rsid w:val="00290C43"/>
    <w:rsid w:val="00290D4A"/>
    <w:rsid w:val="0029176B"/>
    <w:rsid w:val="00291A64"/>
    <w:rsid w:val="00292C8F"/>
    <w:rsid w:val="00293E90"/>
    <w:rsid w:val="0029400C"/>
    <w:rsid w:val="00294A49"/>
    <w:rsid w:val="00295168"/>
    <w:rsid w:val="00296096"/>
    <w:rsid w:val="00297D7A"/>
    <w:rsid w:val="00297F3A"/>
    <w:rsid w:val="002A046C"/>
    <w:rsid w:val="002A0A22"/>
    <w:rsid w:val="002A1A02"/>
    <w:rsid w:val="002A1F01"/>
    <w:rsid w:val="002A204F"/>
    <w:rsid w:val="002A348F"/>
    <w:rsid w:val="002A3877"/>
    <w:rsid w:val="002A3A5B"/>
    <w:rsid w:val="002A425E"/>
    <w:rsid w:val="002A4710"/>
    <w:rsid w:val="002A47F9"/>
    <w:rsid w:val="002A4FC8"/>
    <w:rsid w:val="002A55FD"/>
    <w:rsid w:val="002A61EA"/>
    <w:rsid w:val="002A63CA"/>
    <w:rsid w:val="002B1B66"/>
    <w:rsid w:val="002B1E64"/>
    <w:rsid w:val="002B437D"/>
    <w:rsid w:val="002B7DA5"/>
    <w:rsid w:val="002C0A6C"/>
    <w:rsid w:val="002C17E6"/>
    <w:rsid w:val="002C1E9B"/>
    <w:rsid w:val="002C1F2E"/>
    <w:rsid w:val="002C3089"/>
    <w:rsid w:val="002C3584"/>
    <w:rsid w:val="002C3B54"/>
    <w:rsid w:val="002C42FD"/>
    <w:rsid w:val="002C437F"/>
    <w:rsid w:val="002C487B"/>
    <w:rsid w:val="002C5CCC"/>
    <w:rsid w:val="002C780F"/>
    <w:rsid w:val="002C7A0B"/>
    <w:rsid w:val="002D0CBD"/>
    <w:rsid w:val="002D0CC2"/>
    <w:rsid w:val="002D0D89"/>
    <w:rsid w:val="002D1DE8"/>
    <w:rsid w:val="002D3094"/>
    <w:rsid w:val="002D42B8"/>
    <w:rsid w:val="002D5713"/>
    <w:rsid w:val="002D5C58"/>
    <w:rsid w:val="002D6247"/>
    <w:rsid w:val="002D6F18"/>
    <w:rsid w:val="002E043F"/>
    <w:rsid w:val="002E197B"/>
    <w:rsid w:val="002E45C5"/>
    <w:rsid w:val="002E4C87"/>
    <w:rsid w:val="002E54ED"/>
    <w:rsid w:val="002E7F8E"/>
    <w:rsid w:val="002F1DFC"/>
    <w:rsid w:val="002F23B8"/>
    <w:rsid w:val="002F249A"/>
    <w:rsid w:val="002F35EE"/>
    <w:rsid w:val="002F49AF"/>
    <w:rsid w:val="002F4C9A"/>
    <w:rsid w:val="002F4D12"/>
    <w:rsid w:val="002F53C3"/>
    <w:rsid w:val="002F62DC"/>
    <w:rsid w:val="002F6B86"/>
    <w:rsid w:val="003001B7"/>
    <w:rsid w:val="00300F28"/>
    <w:rsid w:val="00302987"/>
    <w:rsid w:val="00303C2C"/>
    <w:rsid w:val="00303CF5"/>
    <w:rsid w:val="00303EFB"/>
    <w:rsid w:val="00304C42"/>
    <w:rsid w:val="003055CA"/>
    <w:rsid w:val="00306659"/>
    <w:rsid w:val="00306B6C"/>
    <w:rsid w:val="0030707E"/>
    <w:rsid w:val="003072F1"/>
    <w:rsid w:val="00310C1F"/>
    <w:rsid w:val="00311771"/>
    <w:rsid w:val="00311E86"/>
    <w:rsid w:val="00313D66"/>
    <w:rsid w:val="003143D0"/>
    <w:rsid w:val="00314DC9"/>
    <w:rsid w:val="003151B3"/>
    <w:rsid w:val="003153DE"/>
    <w:rsid w:val="00321401"/>
    <w:rsid w:val="00321613"/>
    <w:rsid w:val="00322ABB"/>
    <w:rsid w:val="00322FE7"/>
    <w:rsid w:val="003238C6"/>
    <w:rsid w:val="003247C8"/>
    <w:rsid w:val="003255F6"/>
    <w:rsid w:val="003257EA"/>
    <w:rsid w:val="00325C41"/>
    <w:rsid w:val="00325EA6"/>
    <w:rsid w:val="003261A9"/>
    <w:rsid w:val="00326839"/>
    <w:rsid w:val="00327D95"/>
    <w:rsid w:val="00327E48"/>
    <w:rsid w:val="0033000A"/>
    <w:rsid w:val="003322DC"/>
    <w:rsid w:val="0033240B"/>
    <w:rsid w:val="00333F4F"/>
    <w:rsid w:val="00334D99"/>
    <w:rsid w:val="00335BCD"/>
    <w:rsid w:val="00335F9C"/>
    <w:rsid w:val="003379DD"/>
    <w:rsid w:val="00342027"/>
    <w:rsid w:val="003422FA"/>
    <w:rsid w:val="003426F5"/>
    <w:rsid w:val="00343244"/>
    <w:rsid w:val="003432DE"/>
    <w:rsid w:val="00343332"/>
    <w:rsid w:val="0034347B"/>
    <w:rsid w:val="00343611"/>
    <w:rsid w:val="0034501E"/>
    <w:rsid w:val="00346092"/>
    <w:rsid w:val="00347590"/>
    <w:rsid w:val="00350EE2"/>
    <w:rsid w:val="00351343"/>
    <w:rsid w:val="00351921"/>
    <w:rsid w:val="0035370F"/>
    <w:rsid w:val="00353FEB"/>
    <w:rsid w:val="003543CE"/>
    <w:rsid w:val="003550BC"/>
    <w:rsid w:val="003561DF"/>
    <w:rsid w:val="00356C2C"/>
    <w:rsid w:val="003602FD"/>
    <w:rsid w:val="00362CF7"/>
    <w:rsid w:val="003637AB"/>
    <w:rsid w:val="00363B75"/>
    <w:rsid w:val="003640B9"/>
    <w:rsid w:val="00364B91"/>
    <w:rsid w:val="00364FDE"/>
    <w:rsid w:val="00365095"/>
    <w:rsid w:val="00365EEF"/>
    <w:rsid w:val="0036685C"/>
    <w:rsid w:val="00366A41"/>
    <w:rsid w:val="003674B6"/>
    <w:rsid w:val="00367BEE"/>
    <w:rsid w:val="0037160E"/>
    <w:rsid w:val="0037249A"/>
    <w:rsid w:val="003739EC"/>
    <w:rsid w:val="00377353"/>
    <w:rsid w:val="0037755F"/>
    <w:rsid w:val="003822A8"/>
    <w:rsid w:val="00382428"/>
    <w:rsid w:val="00382EA4"/>
    <w:rsid w:val="003832C7"/>
    <w:rsid w:val="00384E28"/>
    <w:rsid w:val="003870CB"/>
    <w:rsid w:val="00387C27"/>
    <w:rsid w:val="0039027E"/>
    <w:rsid w:val="00390E90"/>
    <w:rsid w:val="003913E8"/>
    <w:rsid w:val="00392C0A"/>
    <w:rsid w:val="003937E4"/>
    <w:rsid w:val="003944A8"/>
    <w:rsid w:val="003945E2"/>
    <w:rsid w:val="00394A82"/>
    <w:rsid w:val="00394FDF"/>
    <w:rsid w:val="003A0342"/>
    <w:rsid w:val="003A2462"/>
    <w:rsid w:val="003A2EB2"/>
    <w:rsid w:val="003A301F"/>
    <w:rsid w:val="003A39E6"/>
    <w:rsid w:val="003A47DF"/>
    <w:rsid w:val="003A4868"/>
    <w:rsid w:val="003A5D9F"/>
    <w:rsid w:val="003A5EE4"/>
    <w:rsid w:val="003A7F06"/>
    <w:rsid w:val="003A7F0C"/>
    <w:rsid w:val="003B11C8"/>
    <w:rsid w:val="003B2BB0"/>
    <w:rsid w:val="003B2DB9"/>
    <w:rsid w:val="003B3E14"/>
    <w:rsid w:val="003B4176"/>
    <w:rsid w:val="003B5500"/>
    <w:rsid w:val="003C130D"/>
    <w:rsid w:val="003C30A5"/>
    <w:rsid w:val="003C333F"/>
    <w:rsid w:val="003C463B"/>
    <w:rsid w:val="003C5FA4"/>
    <w:rsid w:val="003C62D2"/>
    <w:rsid w:val="003C66DD"/>
    <w:rsid w:val="003C69B1"/>
    <w:rsid w:val="003C6A3D"/>
    <w:rsid w:val="003C6B79"/>
    <w:rsid w:val="003C74F0"/>
    <w:rsid w:val="003C7AFD"/>
    <w:rsid w:val="003D0DF6"/>
    <w:rsid w:val="003D0E98"/>
    <w:rsid w:val="003D1097"/>
    <w:rsid w:val="003D1A62"/>
    <w:rsid w:val="003D2C10"/>
    <w:rsid w:val="003D4052"/>
    <w:rsid w:val="003D47E6"/>
    <w:rsid w:val="003D4BAE"/>
    <w:rsid w:val="003D5C69"/>
    <w:rsid w:val="003D60DF"/>
    <w:rsid w:val="003D6282"/>
    <w:rsid w:val="003D6B70"/>
    <w:rsid w:val="003D7A90"/>
    <w:rsid w:val="003D7C4F"/>
    <w:rsid w:val="003E09C9"/>
    <w:rsid w:val="003E1148"/>
    <w:rsid w:val="003E1FDF"/>
    <w:rsid w:val="003E2940"/>
    <w:rsid w:val="003E3DE9"/>
    <w:rsid w:val="003E4743"/>
    <w:rsid w:val="003E51D9"/>
    <w:rsid w:val="003E621A"/>
    <w:rsid w:val="003E6B11"/>
    <w:rsid w:val="003E6D25"/>
    <w:rsid w:val="003E6F86"/>
    <w:rsid w:val="003E7B59"/>
    <w:rsid w:val="003E7D0E"/>
    <w:rsid w:val="003F048D"/>
    <w:rsid w:val="003F1EED"/>
    <w:rsid w:val="003F3290"/>
    <w:rsid w:val="003F3D31"/>
    <w:rsid w:val="003F410F"/>
    <w:rsid w:val="003F486E"/>
    <w:rsid w:val="003F4F8B"/>
    <w:rsid w:val="003F6B6F"/>
    <w:rsid w:val="003F7D02"/>
    <w:rsid w:val="003F7EE0"/>
    <w:rsid w:val="00400625"/>
    <w:rsid w:val="004019D1"/>
    <w:rsid w:val="0040256F"/>
    <w:rsid w:val="00404EA8"/>
    <w:rsid w:val="00405141"/>
    <w:rsid w:val="0040548D"/>
    <w:rsid w:val="00406CF4"/>
    <w:rsid w:val="00407A7B"/>
    <w:rsid w:val="00410E8C"/>
    <w:rsid w:val="00411458"/>
    <w:rsid w:val="00412A94"/>
    <w:rsid w:val="004139FC"/>
    <w:rsid w:val="00413B4F"/>
    <w:rsid w:val="004142B9"/>
    <w:rsid w:val="00416629"/>
    <w:rsid w:val="00416A47"/>
    <w:rsid w:val="00420208"/>
    <w:rsid w:val="004204D2"/>
    <w:rsid w:val="00420641"/>
    <w:rsid w:val="00420CD1"/>
    <w:rsid w:val="0042144B"/>
    <w:rsid w:val="004216BC"/>
    <w:rsid w:val="0042452D"/>
    <w:rsid w:val="004263DB"/>
    <w:rsid w:val="004266A0"/>
    <w:rsid w:val="00426C10"/>
    <w:rsid w:val="004274E7"/>
    <w:rsid w:val="00427580"/>
    <w:rsid w:val="00427CE9"/>
    <w:rsid w:val="00427E4E"/>
    <w:rsid w:val="004303EA"/>
    <w:rsid w:val="0043104D"/>
    <w:rsid w:val="0043110B"/>
    <w:rsid w:val="004318C0"/>
    <w:rsid w:val="00431E7E"/>
    <w:rsid w:val="00432106"/>
    <w:rsid w:val="0043257F"/>
    <w:rsid w:val="0043278B"/>
    <w:rsid w:val="00432FE0"/>
    <w:rsid w:val="004340C9"/>
    <w:rsid w:val="00436866"/>
    <w:rsid w:val="004368D9"/>
    <w:rsid w:val="00436A4A"/>
    <w:rsid w:val="004379AB"/>
    <w:rsid w:val="00437D27"/>
    <w:rsid w:val="00440491"/>
    <w:rsid w:val="00440C1C"/>
    <w:rsid w:val="004414CA"/>
    <w:rsid w:val="00442D42"/>
    <w:rsid w:val="004449AE"/>
    <w:rsid w:val="004462D9"/>
    <w:rsid w:val="00446C07"/>
    <w:rsid w:val="00447D34"/>
    <w:rsid w:val="00450607"/>
    <w:rsid w:val="0045176E"/>
    <w:rsid w:val="004517A4"/>
    <w:rsid w:val="00451B37"/>
    <w:rsid w:val="00452184"/>
    <w:rsid w:val="00452A6A"/>
    <w:rsid w:val="00452AAD"/>
    <w:rsid w:val="00453567"/>
    <w:rsid w:val="0045465A"/>
    <w:rsid w:val="00454C15"/>
    <w:rsid w:val="0045517D"/>
    <w:rsid w:val="00455692"/>
    <w:rsid w:val="00455C3D"/>
    <w:rsid w:val="00456875"/>
    <w:rsid w:val="004579F5"/>
    <w:rsid w:val="00457D0F"/>
    <w:rsid w:val="0046109C"/>
    <w:rsid w:val="00462C23"/>
    <w:rsid w:val="00463BFC"/>
    <w:rsid w:val="00463EB1"/>
    <w:rsid w:val="0046487D"/>
    <w:rsid w:val="00465313"/>
    <w:rsid w:val="00465623"/>
    <w:rsid w:val="00465EF8"/>
    <w:rsid w:val="00466F3A"/>
    <w:rsid w:val="00471D20"/>
    <w:rsid w:val="00472F9E"/>
    <w:rsid w:val="00473902"/>
    <w:rsid w:val="0047444F"/>
    <w:rsid w:val="004744A2"/>
    <w:rsid w:val="00480F40"/>
    <w:rsid w:val="0048184D"/>
    <w:rsid w:val="00481D78"/>
    <w:rsid w:val="0048388A"/>
    <w:rsid w:val="00484FAF"/>
    <w:rsid w:val="00485327"/>
    <w:rsid w:val="00485AEA"/>
    <w:rsid w:val="00485CA2"/>
    <w:rsid w:val="00486181"/>
    <w:rsid w:val="00486995"/>
    <w:rsid w:val="004879EF"/>
    <w:rsid w:val="00487D81"/>
    <w:rsid w:val="00491C04"/>
    <w:rsid w:val="0049247C"/>
    <w:rsid w:val="0049297E"/>
    <w:rsid w:val="00492E0D"/>
    <w:rsid w:val="004931E8"/>
    <w:rsid w:val="0049342E"/>
    <w:rsid w:val="0049390F"/>
    <w:rsid w:val="004939FB"/>
    <w:rsid w:val="004952EE"/>
    <w:rsid w:val="00496D98"/>
    <w:rsid w:val="00497973"/>
    <w:rsid w:val="004A02D9"/>
    <w:rsid w:val="004A0D83"/>
    <w:rsid w:val="004A1E39"/>
    <w:rsid w:val="004A23BB"/>
    <w:rsid w:val="004A31FF"/>
    <w:rsid w:val="004A3311"/>
    <w:rsid w:val="004A3840"/>
    <w:rsid w:val="004A438D"/>
    <w:rsid w:val="004A4D5C"/>
    <w:rsid w:val="004A4E82"/>
    <w:rsid w:val="004A59EB"/>
    <w:rsid w:val="004A789B"/>
    <w:rsid w:val="004B013A"/>
    <w:rsid w:val="004B033C"/>
    <w:rsid w:val="004B0679"/>
    <w:rsid w:val="004B082C"/>
    <w:rsid w:val="004B1170"/>
    <w:rsid w:val="004B1E28"/>
    <w:rsid w:val="004B2EF8"/>
    <w:rsid w:val="004B412B"/>
    <w:rsid w:val="004B46A7"/>
    <w:rsid w:val="004B4E1F"/>
    <w:rsid w:val="004B56CF"/>
    <w:rsid w:val="004B64A6"/>
    <w:rsid w:val="004B66AF"/>
    <w:rsid w:val="004B7860"/>
    <w:rsid w:val="004B7CF8"/>
    <w:rsid w:val="004C0EC9"/>
    <w:rsid w:val="004C2273"/>
    <w:rsid w:val="004C33FE"/>
    <w:rsid w:val="004C3A36"/>
    <w:rsid w:val="004C4119"/>
    <w:rsid w:val="004C4370"/>
    <w:rsid w:val="004C638F"/>
    <w:rsid w:val="004C68C6"/>
    <w:rsid w:val="004C71DE"/>
    <w:rsid w:val="004D032F"/>
    <w:rsid w:val="004D0984"/>
    <w:rsid w:val="004D1B1C"/>
    <w:rsid w:val="004D1CB2"/>
    <w:rsid w:val="004D321B"/>
    <w:rsid w:val="004D339C"/>
    <w:rsid w:val="004D55BD"/>
    <w:rsid w:val="004D57B2"/>
    <w:rsid w:val="004D5E23"/>
    <w:rsid w:val="004D6055"/>
    <w:rsid w:val="004D605B"/>
    <w:rsid w:val="004D73F2"/>
    <w:rsid w:val="004E1397"/>
    <w:rsid w:val="004E16DD"/>
    <w:rsid w:val="004E210E"/>
    <w:rsid w:val="004E21FC"/>
    <w:rsid w:val="004E2579"/>
    <w:rsid w:val="004E375C"/>
    <w:rsid w:val="004E4C07"/>
    <w:rsid w:val="004E5E54"/>
    <w:rsid w:val="004E64CA"/>
    <w:rsid w:val="004E76B8"/>
    <w:rsid w:val="004E76DE"/>
    <w:rsid w:val="004F1778"/>
    <w:rsid w:val="004F1EB5"/>
    <w:rsid w:val="004F2AF9"/>
    <w:rsid w:val="004F3060"/>
    <w:rsid w:val="004F450B"/>
    <w:rsid w:val="004F55D7"/>
    <w:rsid w:val="004F5E77"/>
    <w:rsid w:val="004F7CD9"/>
    <w:rsid w:val="00500C72"/>
    <w:rsid w:val="00500EE6"/>
    <w:rsid w:val="00501151"/>
    <w:rsid w:val="005014A7"/>
    <w:rsid w:val="00501F96"/>
    <w:rsid w:val="00502775"/>
    <w:rsid w:val="00504D89"/>
    <w:rsid w:val="005051DF"/>
    <w:rsid w:val="00507506"/>
    <w:rsid w:val="0051183F"/>
    <w:rsid w:val="00511F10"/>
    <w:rsid w:val="00512E30"/>
    <w:rsid w:val="00512EAB"/>
    <w:rsid w:val="0051352E"/>
    <w:rsid w:val="00514327"/>
    <w:rsid w:val="00514537"/>
    <w:rsid w:val="00514B12"/>
    <w:rsid w:val="00514B4E"/>
    <w:rsid w:val="005152BD"/>
    <w:rsid w:val="00516AD3"/>
    <w:rsid w:val="00517699"/>
    <w:rsid w:val="00521D90"/>
    <w:rsid w:val="00521F43"/>
    <w:rsid w:val="0052286C"/>
    <w:rsid w:val="0052375A"/>
    <w:rsid w:val="00523A66"/>
    <w:rsid w:val="0052531C"/>
    <w:rsid w:val="00526412"/>
    <w:rsid w:val="005268C5"/>
    <w:rsid w:val="005272B1"/>
    <w:rsid w:val="00531B1D"/>
    <w:rsid w:val="00533C2C"/>
    <w:rsid w:val="005348B6"/>
    <w:rsid w:val="00534A34"/>
    <w:rsid w:val="005357CD"/>
    <w:rsid w:val="0053798B"/>
    <w:rsid w:val="00540CA5"/>
    <w:rsid w:val="0054109C"/>
    <w:rsid w:val="0054156D"/>
    <w:rsid w:val="00543867"/>
    <w:rsid w:val="005462E9"/>
    <w:rsid w:val="005464C5"/>
    <w:rsid w:val="00547C6B"/>
    <w:rsid w:val="00550E56"/>
    <w:rsid w:val="00551909"/>
    <w:rsid w:val="00552CBD"/>
    <w:rsid w:val="00553176"/>
    <w:rsid w:val="00553EE5"/>
    <w:rsid w:val="00554B4B"/>
    <w:rsid w:val="0055522F"/>
    <w:rsid w:val="005560E0"/>
    <w:rsid w:val="00556312"/>
    <w:rsid w:val="0055635D"/>
    <w:rsid w:val="00560B62"/>
    <w:rsid w:val="005618D1"/>
    <w:rsid w:val="005626F5"/>
    <w:rsid w:val="00562A76"/>
    <w:rsid w:val="0056387A"/>
    <w:rsid w:val="00563915"/>
    <w:rsid w:val="00563B46"/>
    <w:rsid w:val="00563E36"/>
    <w:rsid w:val="005655C5"/>
    <w:rsid w:val="005659F2"/>
    <w:rsid w:val="00565FBD"/>
    <w:rsid w:val="00566075"/>
    <w:rsid w:val="0056745F"/>
    <w:rsid w:val="00567FBC"/>
    <w:rsid w:val="00571992"/>
    <w:rsid w:val="00573A2D"/>
    <w:rsid w:val="0057469E"/>
    <w:rsid w:val="00575835"/>
    <w:rsid w:val="00576382"/>
    <w:rsid w:val="00576554"/>
    <w:rsid w:val="00577544"/>
    <w:rsid w:val="00577E47"/>
    <w:rsid w:val="00580819"/>
    <w:rsid w:val="00580A52"/>
    <w:rsid w:val="00580BA3"/>
    <w:rsid w:val="0058163B"/>
    <w:rsid w:val="00583274"/>
    <w:rsid w:val="005842D5"/>
    <w:rsid w:val="00585417"/>
    <w:rsid w:val="00585595"/>
    <w:rsid w:val="00585A47"/>
    <w:rsid w:val="00585CAB"/>
    <w:rsid w:val="00585D13"/>
    <w:rsid w:val="00586E8A"/>
    <w:rsid w:val="0058762D"/>
    <w:rsid w:val="0059029E"/>
    <w:rsid w:val="005905D8"/>
    <w:rsid w:val="0059167C"/>
    <w:rsid w:val="00591943"/>
    <w:rsid w:val="00591E76"/>
    <w:rsid w:val="00593876"/>
    <w:rsid w:val="005976CA"/>
    <w:rsid w:val="005979A6"/>
    <w:rsid w:val="00597B36"/>
    <w:rsid w:val="00597FB6"/>
    <w:rsid w:val="005A02B3"/>
    <w:rsid w:val="005A0AB6"/>
    <w:rsid w:val="005A152E"/>
    <w:rsid w:val="005A2371"/>
    <w:rsid w:val="005A3FCC"/>
    <w:rsid w:val="005A4242"/>
    <w:rsid w:val="005A449C"/>
    <w:rsid w:val="005A4D61"/>
    <w:rsid w:val="005A54E2"/>
    <w:rsid w:val="005A60C9"/>
    <w:rsid w:val="005A6396"/>
    <w:rsid w:val="005A6C65"/>
    <w:rsid w:val="005A7344"/>
    <w:rsid w:val="005A746B"/>
    <w:rsid w:val="005B010E"/>
    <w:rsid w:val="005B1B3B"/>
    <w:rsid w:val="005B2713"/>
    <w:rsid w:val="005B2D0B"/>
    <w:rsid w:val="005B3002"/>
    <w:rsid w:val="005B3C8E"/>
    <w:rsid w:val="005B7539"/>
    <w:rsid w:val="005C0F55"/>
    <w:rsid w:val="005C20CA"/>
    <w:rsid w:val="005C2A58"/>
    <w:rsid w:val="005C3651"/>
    <w:rsid w:val="005C414D"/>
    <w:rsid w:val="005C4C68"/>
    <w:rsid w:val="005C53B0"/>
    <w:rsid w:val="005C5B45"/>
    <w:rsid w:val="005C732B"/>
    <w:rsid w:val="005C7711"/>
    <w:rsid w:val="005D07EE"/>
    <w:rsid w:val="005D221A"/>
    <w:rsid w:val="005D4039"/>
    <w:rsid w:val="005D4327"/>
    <w:rsid w:val="005D6DFD"/>
    <w:rsid w:val="005D7327"/>
    <w:rsid w:val="005D7EA7"/>
    <w:rsid w:val="005E0099"/>
    <w:rsid w:val="005E026B"/>
    <w:rsid w:val="005E15DE"/>
    <w:rsid w:val="005E184A"/>
    <w:rsid w:val="005E400A"/>
    <w:rsid w:val="005E46E9"/>
    <w:rsid w:val="005E586E"/>
    <w:rsid w:val="005E5E84"/>
    <w:rsid w:val="005E6266"/>
    <w:rsid w:val="005E645F"/>
    <w:rsid w:val="005E7028"/>
    <w:rsid w:val="005E7277"/>
    <w:rsid w:val="005F0EA8"/>
    <w:rsid w:val="005F157F"/>
    <w:rsid w:val="005F1B31"/>
    <w:rsid w:val="005F1F4D"/>
    <w:rsid w:val="005F30EA"/>
    <w:rsid w:val="005F3C19"/>
    <w:rsid w:val="005F4FBD"/>
    <w:rsid w:val="005F54FD"/>
    <w:rsid w:val="005F6300"/>
    <w:rsid w:val="005F6590"/>
    <w:rsid w:val="005F6B65"/>
    <w:rsid w:val="005F6DD0"/>
    <w:rsid w:val="005F72A6"/>
    <w:rsid w:val="005F74A4"/>
    <w:rsid w:val="005F7E7A"/>
    <w:rsid w:val="006000A7"/>
    <w:rsid w:val="00600A1E"/>
    <w:rsid w:val="00601191"/>
    <w:rsid w:val="006013B5"/>
    <w:rsid w:val="006015A2"/>
    <w:rsid w:val="00601AAF"/>
    <w:rsid w:val="00602575"/>
    <w:rsid w:val="0060279F"/>
    <w:rsid w:val="00603BA3"/>
    <w:rsid w:val="0060753A"/>
    <w:rsid w:val="00607ADD"/>
    <w:rsid w:val="00611A0D"/>
    <w:rsid w:val="00611C4D"/>
    <w:rsid w:val="00612789"/>
    <w:rsid w:val="0061427D"/>
    <w:rsid w:val="006143EF"/>
    <w:rsid w:val="006148A3"/>
    <w:rsid w:val="00616A08"/>
    <w:rsid w:val="0061792A"/>
    <w:rsid w:val="0062030B"/>
    <w:rsid w:val="00622E9F"/>
    <w:rsid w:val="00623056"/>
    <w:rsid w:val="00624656"/>
    <w:rsid w:val="00625797"/>
    <w:rsid w:val="00626545"/>
    <w:rsid w:val="006269B8"/>
    <w:rsid w:val="00626C15"/>
    <w:rsid w:val="00627377"/>
    <w:rsid w:val="00630241"/>
    <w:rsid w:val="00630B56"/>
    <w:rsid w:val="00630C9E"/>
    <w:rsid w:val="00632E9F"/>
    <w:rsid w:val="00633D7E"/>
    <w:rsid w:val="00634225"/>
    <w:rsid w:val="00634B11"/>
    <w:rsid w:val="00635407"/>
    <w:rsid w:val="006368D0"/>
    <w:rsid w:val="006403FA"/>
    <w:rsid w:val="00643402"/>
    <w:rsid w:val="0064443B"/>
    <w:rsid w:val="006447E7"/>
    <w:rsid w:val="0064519E"/>
    <w:rsid w:val="00646054"/>
    <w:rsid w:val="006475EF"/>
    <w:rsid w:val="0064791D"/>
    <w:rsid w:val="00650663"/>
    <w:rsid w:val="00652A48"/>
    <w:rsid w:val="006548EA"/>
    <w:rsid w:val="0065510E"/>
    <w:rsid w:val="00656089"/>
    <w:rsid w:val="006570B9"/>
    <w:rsid w:val="00657AB2"/>
    <w:rsid w:val="00660E70"/>
    <w:rsid w:val="00661AC0"/>
    <w:rsid w:val="00661E82"/>
    <w:rsid w:val="00662602"/>
    <w:rsid w:val="00663944"/>
    <w:rsid w:val="00665B0D"/>
    <w:rsid w:val="00665E18"/>
    <w:rsid w:val="0066625F"/>
    <w:rsid w:val="00667FF0"/>
    <w:rsid w:val="00670389"/>
    <w:rsid w:val="006706CC"/>
    <w:rsid w:val="00670AAF"/>
    <w:rsid w:val="00670C9F"/>
    <w:rsid w:val="00671375"/>
    <w:rsid w:val="00672AB0"/>
    <w:rsid w:val="00672F4D"/>
    <w:rsid w:val="00673431"/>
    <w:rsid w:val="0067423D"/>
    <w:rsid w:val="00674D65"/>
    <w:rsid w:val="00675948"/>
    <w:rsid w:val="00675B8E"/>
    <w:rsid w:val="0067615F"/>
    <w:rsid w:val="00677AA4"/>
    <w:rsid w:val="00677B7E"/>
    <w:rsid w:val="0068011F"/>
    <w:rsid w:val="00680547"/>
    <w:rsid w:val="00681465"/>
    <w:rsid w:val="006816FF"/>
    <w:rsid w:val="00683CBA"/>
    <w:rsid w:val="0068504E"/>
    <w:rsid w:val="00685705"/>
    <w:rsid w:val="00687126"/>
    <w:rsid w:val="00687DF2"/>
    <w:rsid w:val="00690A5E"/>
    <w:rsid w:val="0069175C"/>
    <w:rsid w:val="00691962"/>
    <w:rsid w:val="00692BFF"/>
    <w:rsid w:val="00693327"/>
    <w:rsid w:val="0069379C"/>
    <w:rsid w:val="006937CD"/>
    <w:rsid w:val="006942D4"/>
    <w:rsid w:val="00694EA7"/>
    <w:rsid w:val="00695CC9"/>
    <w:rsid w:val="006961D9"/>
    <w:rsid w:val="0069663E"/>
    <w:rsid w:val="00696F7E"/>
    <w:rsid w:val="006A0C16"/>
    <w:rsid w:val="006A10B3"/>
    <w:rsid w:val="006A2BD0"/>
    <w:rsid w:val="006A2EB5"/>
    <w:rsid w:val="006A3159"/>
    <w:rsid w:val="006A31D3"/>
    <w:rsid w:val="006A3E61"/>
    <w:rsid w:val="006A4016"/>
    <w:rsid w:val="006A48EC"/>
    <w:rsid w:val="006A4F16"/>
    <w:rsid w:val="006A565B"/>
    <w:rsid w:val="006A61A4"/>
    <w:rsid w:val="006B1426"/>
    <w:rsid w:val="006B2558"/>
    <w:rsid w:val="006B25F8"/>
    <w:rsid w:val="006B2930"/>
    <w:rsid w:val="006B3D7C"/>
    <w:rsid w:val="006B42C0"/>
    <w:rsid w:val="006B4322"/>
    <w:rsid w:val="006B4DB9"/>
    <w:rsid w:val="006B4EE9"/>
    <w:rsid w:val="006B6185"/>
    <w:rsid w:val="006B7876"/>
    <w:rsid w:val="006B7D3D"/>
    <w:rsid w:val="006B7EAC"/>
    <w:rsid w:val="006C0B2B"/>
    <w:rsid w:val="006C1428"/>
    <w:rsid w:val="006C36C9"/>
    <w:rsid w:val="006C40CA"/>
    <w:rsid w:val="006C435F"/>
    <w:rsid w:val="006C4644"/>
    <w:rsid w:val="006C49B3"/>
    <w:rsid w:val="006C606D"/>
    <w:rsid w:val="006C66D1"/>
    <w:rsid w:val="006C6EA7"/>
    <w:rsid w:val="006C728F"/>
    <w:rsid w:val="006C7ADE"/>
    <w:rsid w:val="006D2B5A"/>
    <w:rsid w:val="006D33A9"/>
    <w:rsid w:val="006D56CE"/>
    <w:rsid w:val="006D68B2"/>
    <w:rsid w:val="006D757E"/>
    <w:rsid w:val="006E0435"/>
    <w:rsid w:val="006E0E0B"/>
    <w:rsid w:val="006E1EA0"/>
    <w:rsid w:val="006E2368"/>
    <w:rsid w:val="006E3CBB"/>
    <w:rsid w:val="006E500E"/>
    <w:rsid w:val="006E5AF8"/>
    <w:rsid w:val="006E627F"/>
    <w:rsid w:val="006E6FB9"/>
    <w:rsid w:val="006F02B1"/>
    <w:rsid w:val="006F1BBE"/>
    <w:rsid w:val="006F20CF"/>
    <w:rsid w:val="006F449B"/>
    <w:rsid w:val="006F4645"/>
    <w:rsid w:val="006F4D1A"/>
    <w:rsid w:val="006F76C9"/>
    <w:rsid w:val="006F77D3"/>
    <w:rsid w:val="00700AA8"/>
    <w:rsid w:val="0070209F"/>
    <w:rsid w:val="007044EA"/>
    <w:rsid w:val="00704BAD"/>
    <w:rsid w:val="00706FE8"/>
    <w:rsid w:val="0070734A"/>
    <w:rsid w:val="0071060A"/>
    <w:rsid w:val="0071066C"/>
    <w:rsid w:val="00711340"/>
    <w:rsid w:val="007117BF"/>
    <w:rsid w:val="0071210A"/>
    <w:rsid w:val="00714710"/>
    <w:rsid w:val="00720284"/>
    <w:rsid w:val="007207EA"/>
    <w:rsid w:val="00720FA7"/>
    <w:rsid w:val="00721C49"/>
    <w:rsid w:val="00722F15"/>
    <w:rsid w:val="00723569"/>
    <w:rsid w:val="00723781"/>
    <w:rsid w:val="00726628"/>
    <w:rsid w:val="007266BD"/>
    <w:rsid w:val="00727E80"/>
    <w:rsid w:val="0073087D"/>
    <w:rsid w:val="00730915"/>
    <w:rsid w:val="007313BB"/>
    <w:rsid w:val="00731948"/>
    <w:rsid w:val="007323FB"/>
    <w:rsid w:val="00732475"/>
    <w:rsid w:val="007329D9"/>
    <w:rsid w:val="007330B4"/>
    <w:rsid w:val="00734B34"/>
    <w:rsid w:val="007359B6"/>
    <w:rsid w:val="00737943"/>
    <w:rsid w:val="00737B55"/>
    <w:rsid w:val="007410FD"/>
    <w:rsid w:val="0074110F"/>
    <w:rsid w:val="0074133B"/>
    <w:rsid w:val="0074163A"/>
    <w:rsid w:val="00741ED8"/>
    <w:rsid w:val="00741F23"/>
    <w:rsid w:val="00743934"/>
    <w:rsid w:val="007454D9"/>
    <w:rsid w:val="00745593"/>
    <w:rsid w:val="00747103"/>
    <w:rsid w:val="007472EF"/>
    <w:rsid w:val="007505EA"/>
    <w:rsid w:val="00750907"/>
    <w:rsid w:val="00753BF9"/>
    <w:rsid w:val="00754C15"/>
    <w:rsid w:val="0075544A"/>
    <w:rsid w:val="007561F0"/>
    <w:rsid w:val="0075621B"/>
    <w:rsid w:val="00756632"/>
    <w:rsid w:val="007606BE"/>
    <w:rsid w:val="00761706"/>
    <w:rsid w:val="00761728"/>
    <w:rsid w:val="00762DD8"/>
    <w:rsid w:val="00762E0E"/>
    <w:rsid w:val="007644C6"/>
    <w:rsid w:val="007663AB"/>
    <w:rsid w:val="007674AC"/>
    <w:rsid w:val="00767DC4"/>
    <w:rsid w:val="00767E0D"/>
    <w:rsid w:val="00770203"/>
    <w:rsid w:val="00770A04"/>
    <w:rsid w:val="007736D3"/>
    <w:rsid w:val="007737B6"/>
    <w:rsid w:val="00774657"/>
    <w:rsid w:val="00774E31"/>
    <w:rsid w:val="00776CFD"/>
    <w:rsid w:val="00776EE7"/>
    <w:rsid w:val="00780F48"/>
    <w:rsid w:val="00781796"/>
    <w:rsid w:val="007817C2"/>
    <w:rsid w:val="00781CE0"/>
    <w:rsid w:val="0078205C"/>
    <w:rsid w:val="007846FD"/>
    <w:rsid w:val="00785BC0"/>
    <w:rsid w:val="00787977"/>
    <w:rsid w:val="00792300"/>
    <w:rsid w:val="00792757"/>
    <w:rsid w:val="007933BF"/>
    <w:rsid w:val="007943AB"/>
    <w:rsid w:val="007950B4"/>
    <w:rsid w:val="00795287"/>
    <w:rsid w:val="007A0288"/>
    <w:rsid w:val="007A12B9"/>
    <w:rsid w:val="007A2BE8"/>
    <w:rsid w:val="007A32BD"/>
    <w:rsid w:val="007A3713"/>
    <w:rsid w:val="007A52B5"/>
    <w:rsid w:val="007A5535"/>
    <w:rsid w:val="007A5F9D"/>
    <w:rsid w:val="007A6798"/>
    <w:rsid w:val="007A7246"/>
    <w:rsid w:val="007B006F"/>
    <w:rsid w:val="007B0655"/>
    <w:rsid w:val="007B099C"/>
    <w:rsid w:val="007B338E"/>
    <w:rsid w:val="007B343C"/>
    <w:rsid w:val="007B419F"/>
    <w:rsid w:val="007B45DB"/>
    <w:rsid w:val="007B55D2"/>
    <w:rsid w:val="007B5AA9"/>
    <w:rsid w:val="007B72B1"/>
    <w:rsid w:val="007B7956"/>
    <w:rsid w:val="007B7F53"/>
    <w:rsid w:val="007C1029"/>
    <w:rsid w:val="007C14DF"/>
    <w:rsid w:val="007C1F2D"/>
    <w:rsid w:val="007C30B5"/>
    <w:rsid w:val="007C318A"/>
    <w:rsid w:val="007C34B3"/>
    <w:rsid w:val="007C3975"/>
    <w:rsid w:val="007C3E52"/>
    <w:rsid w:val="007C5758"/>
    <w:rsid w:val="007D091C"/>
    <w:rsid w:val="007D10E2"/>
    <w:rsid w:val="007D1883"/>
    <w:rsid w:val="007D219F"/>
    <w:rsid w:val="007D38D2"/>
    <w:rsid w:val="007D58C3"/>
    <w:rsid w:val="007D5BF6"/>
    <w:rsid w:val="007D5EBB"/>
    <w:rsid w:val="007D6B5A"/>
    <w:rsid w:val="007D7DCE"/>
    <w:rsid w:val="007E0522"/>
    <w:rsid w:val="007E090C"/>
    <w:rsid w:val="007E1896"/>
    <w:rsid w:val="007E28F9"/>
    <w:rsid w:val="007E3255"/>
    <w:rsid w:val="007E44B3"/>
    <w:rsid w:val="007E46A4"/>
    <w:rsid w:val="007E521A"/>
    <w:rsid w:val="007F13E4"/>
    <w:rsid w:val="007F3022"/>
    <w:rsid w:val="007F426D"/>
    <w:rsid w:val="007F5729"/>
    <w:rsid w:val="007F5C35"/>
    <w:rsid w:val="007F6DF5"/>
    <w:rsid w:val="00800059"/>
    <w:rsid w:val="00802C4A"/>
    <w:rsid w:val="00804342"/>
    <w:rsid w:val="008048D0"/>
    <w:rsid w:val="0080555D"/>
    <w:rsid w:val="00805821"/>
    <w:rsid w:val="00805EE8"/>
    <w:rsid w:val="00806368"/>
    <w:rsid w:val="008065EE"/>
    <w:rsid w:val="00806A96"/>
    <w:rsid w:val="00807C78"/>
    <w:rsid w:val="00810600"/>
    <w:rsid w:val="00810A33"/>
    <w:rsid w:val="00810BD9"/>
    <w:rsid w:val="00810E4E"/>
    <w:rsid w:val="00813669"/>
    <w:rsid w:val="00813EC8"/>
    <w:rsid w:val="008142CF"/>
    <w:rsid w:val="008154AC"/>
    <w:rsid w:val="00817F6B"/>
    <w:rsid w:val="008218D2"/>
    <w:rsid w:val="00821C25"/>
    <w:rsid w:val="00821C7A"/>
    <w:rsid w:val="0082232E"/>
    <w:rsid w:val="00823CC2"/>
    <w:rsid w:val="00823EED"/>
    <w:rsid w:val="0082414C"/>
    <w:rsid w:val="0082430D"/>
    <w:rsid w:val="00824367"/>
    <w:rsid w:val="008244BC"/>
    <w:rsid w:val="00824737"/>
    <w:rsid w:val="00825A3F"/>
    <w:rsid w:val="00825B37"/>
    <w:rsid w:val="00826A04"/>
    <w:rsid w:val="00826B85"/>
    <w:rsid w:val="00826F97"/>
    <w:rsid w:val="008275A0"/>
    <w:rsid w:val="0083113C"/>
    <w:rsid w:val="00832295"/>
    <w:rsid w:val="00832FBC"/>
    <w:rsid w:val="0083304B"/>
    <w:rsid w:val="008343DD"/>
    <w:rsid w:val="00834B8B"/>
    <w:rsid w:val="00834CB2"/>
    <w:rsid w:val="0083710C"/>
    <w:rsid w:val="008423B2"/>
    <w:rsid w:val="0084250B"/>
    <w:rsid w:val="00842675"/>
    <w:rsid w:val="00842862"/>
    <w:rsid w:val="00842BCF"/>
    <w:rsid w:val="00843CF7"/>
    <w:rsid w:val="00844591"/>
    <w:rsid w:val="008447A3"/>
    <w:rsid w:val="00844ADF"/>
    <w:rsid w:val="00845102"/>
    <w:rsid w:val="008456D9"/>
    <w:rsid w:val="00845F70"/>
    <w:rsid w:val="00846586"/>
    <w:rsid w:val="008466A9"/>
    <w:rsid w:val="008520A0"/>
    <w:rsid w:val="00852A76"/>
    <w:rsid w:val="008547A3"/>
    <w:rsid w:val="00854AA9"/>
    <w:rsid w:val="00855884"/>
    <w:rsid w:val="00856F18"/>
    <w:rsid w:val="00857559"/>
    <w:rsid w:val="00857DD3"/>
    <w:rsid w:val="008609FF"/>
    <w:rsid w:val="00860A00"/>
    <w:rsid w:val="00860BCF"/>
    <w:rsid w:val="008623D8"/>
    <w:rsid w:val="008633CB"/>
    <w:rsid w:val="00866AD6"/>
    <w:rsid w:val="00867468"/>
    <w:rsid w:val="008675C1"/>
    <w:rsid w:val="00867646"/>
    <w:rsid w:val="00871205"/>
    <w:rsid w:val="00871250"/>
    <w:rsid w:val="00871E27"/>
    <w:rsid w:val="00871F84"/>
    <w:rsid w:val="00872222"/>
    <w:rsid w:val="0087396C"/>
    <w:rsid w:val="00873A0D"/>
    <w:rsid w:val="00873F72"/>
    <w:rsid w:val="00873F8F"/>
    <w:rsid w:val="008747F4"/>
    <w:rsid w:val="00875998"/>
    <w:rsid w:val="0087599B"/>
    <w:rsid w:val="00875B20"/>
    <w:rsid w:val="0088038E"/>
    <w:rsid w:val="008819E5"/>
    <w:rsid w:val="00881A11"/>
    <w:rsid w:val="00881C52"/>
    <w:rsid w:val="008838C2"/>
    <w:rsid w:val="0088473B"/>
    <w:rsid w:val="00886921"/>
    <w:rsid w:val="008876BC"/>
    <w:rsid w:val="00890A83"/>
    <w:rsid w:val="008917BF"/>
    <w:rsid w:val="008921C1"/>
    <w:rsid w:val="00892C7D"/>
    <w:rsid w:val="00893280"/>
    <w:rsid w:val="00893815"/>
    <w:rsid w:val="008940DE"/>
    <w:rsid w:val="00894572"/>
    <w:rsid w:val="008973C7"/>
    <w:rsid w:val="008977A1"/>
    <w:rsid w:val="008A0095"/>
    <w:rsid w:val="008A0461"/>
    <w:rsid w:val="008A07DC"/>
    <w:rsid w:val="008A0859"/>
    <w:rsid w:val="008A2247"/>
    <w:rsid w:val="008A3882"/>
    <w:rsid w:val="008A3C0F"/>
    <w:rsid w:val="008A6C3C"/>
    <w:rsid w:val="008A77F4"/>
    <w:rsid w:val="008A7966"/>
    <w:rsid w:val="008B0A05"/>
    <w:rsid w:val="008B0E59"/>
    <w:rsid w:val="008B2C19"/>
    <w:rsid w:val="008B2F70"/>
    <w:rsid w:val="008B31AC"/>
    <w:rsid w:val="008B3A7B"/>
    <w:rsid w:val="008B40B1"/>
    <w:rsid w:val="008B4360"/>
    <w:rsid w:val="008B5810"/>
    <w:rsid w:val="008B5DD1"/>
    <w:rsid w:val="008B6476"/>
    <w:rsid w:val="008B6568"/>
    <w:rsid w:val="008B6D6A"/>
    <w:rsid w:val="008B7A10"/>
    <w:rsid w:val="008C0B76"/>
    <w:rsid w:val="008C0BEC"/>
    <w:rsid w:val="008C37B6"/>
    <w:rsid w:val="008C518E"/>
    <w:rsid w:val="008C5940"/>
    <w:rsid w:val="008C6131"/>
    <w:rsid w:val="008C6994"/>
    <w:rsid w:val="008C6D09"/>
    <w:rsid w:val="008C6D67"/>
    <w:rsid w:val="008C7474"/>
    <w:rsid w:val="008C7AF5"/>
    <w:rsid w:val="008C7CC7"/>
    <w:rsid w:val="008C7EF8"/>
    <w:rsid w:val="008C7F71"/>
    <w:rsid w:val="008D1FF5"/>
    <w:rsid w:val="008D2004"/>
    <w:rsid w:val="008D25A6"/>
    <w:rsid w:val="008D37E0"/>
    <w:rsid w:val="008D3BAB"/>
    <w:rsid w:val="008D3D14"/>
    <w:rsid w:val="008D5628"/>
    <w:rsid w:val="008D5A84"/>
    <w:rsid w:val="008D5BDD"/>
    <w:rsid w:val="008D6D75"/>
    <w:rsid w:val="008E0638"/>
    <w:rsid w:val="008E2548"/>
    <w:rsid w:val="008E29BA"/>
    <w:rsid w:val="008E5607"/>
    <w:rsid w:val="008E5888"/>
    <w:rsid w:val="008E6470"/>
    <w:rsid w:val="008E73ED"/>
    <w:rsid w:val="008E7FC8"/>
    <w:rsid w:val="008F03A7"/>
    <w:rsid w:val="008F34AF"/>
    <w:rsid w:val="008F4CF8"/>
    <w:rsid w:val="008F5B2A"/>
    <w:rsid w:val="008F6009"/>
    <w:rsid w:val="008F67DD"/>
    <w:rsid w:val="008F7D37"/>
    <w:rsid w:val="0090026F"/>
    <w:rsid w:val="0090052C"/>
    <w:rsid w:val="009018B4"/>
    <w:rsid w:val="00901F12"/>
    <w:rsid w:val="00903746"/>
    <w:rsid w:val="00903FC6"/>
    <w:rsid w:val="00904A0B"/>
    <w:rsid w:val="00905A3A"/>
    <w:rsid w:val="00906A87"/>
    <w:rsid w:val="00910086"/>
    <w:rsid w:val="009104C3"/>
    <w:rsid w:val="009109C9"/>
    <w:rsid w:val="00911522"/>
    <w:rsid w:val="00911B37"/>
    <w:rsid w:val="00912758"/>
    <w:rsid w:val="00912AC4"/>
    <w:rsid w:val="00913193"/>
    <w:rsid w:val="009136D5"/>
    <w:rsid w:val="009150A6"/>
    <w:rsid w:val="009158D5"/>
    <w:rsid w:val="00916889"/>
    <w:rsid w:val="00916CCF"/>
    <w:rsid w:val="00922D84"/>
    <w:rsid w:val="00924017"/>
    <w:rsid w:val="00924773"/>
    <w:rsid w:val="009251EB"/>
    <w:rsid w:val="00926002"/>
    <w:rsid w:val="009261BC"/>
    <w:rsid w:val="00927D78"/>
    <w:rsid w:val="00927E6D"/>
    <w:rsid w:val="00927EAE"/>
    <w:rsid w:val="009309E2"/>
    <w:rsid w:val="0093337C"/>
    <w:rsid w:val="009333AE"/>
    <w:rsid w:val="00933D40"/>
    <w:rsid w:val="00933FEA"/>
    <w:rsid w:val="009343D9"/>
    <w:rsid w:val="00935CFB"/>
    <w:rsid w:val="00936EBC"/>
    <w:rsid w:val="009371CF"/>
    <w:rsid w:val="00940560"/>
    <w:rsid w:val="00940D6F"/>
    <w:rsid w:val="00941E18"/>
    <w:rsid w:val="009425F1"/>
    <w:rsid w:val="00945471"/>
    <w:rsid w:val="0094548B"/>
    <w:rsid w:val="009468F9"/>
    <w:rsid w:val="00947172"/>
    <w:rsid w:val="00947EEC"/>
    <w:rsid w:val="00947F34"/>
    <w:rsid w:val="009504AB"/>
    <w:rsid w:val="00950784"/>
    <w:rsid w:val="00950996"/>
    <w:rsid w:val="009535E7"/>
    <w:rsid w:val="00955C0B"/>
    <w:rsid w:val="00956BA8"/>
    <w:rsid w:val="009575BE"/>
    <w:rsid w:val="009575DB"/>
    <w:rsid w:val="00960A71"/>
    <w:rsid w:val="00962CAB"/>
    <w:rsid w:val="0096455A"/>
    <w:rsid w:val="00964FD1"/>
    <w:rsid w:val="00966685"/>
    <w:rsid w:val="0096695F"/>
    <w:rsid w:val="009677C9"/>
    <w:rsid w:val="0096796F"/>
    <w:rsid w:val="009706F5"/>
    <w:rsid w:val="00970AD9"/>
    <w:rsid w:val="00970C63"/>
    <w:rsid w:val="00971029"/>
    <w:rsid w:val="009718B1"/>
    <w:rsid w:val="00972044"/>
    <w:rsid w:val="00972206"/>
    <w:rsid w:val="00972BCE"/>
    <w:rsid w:val="00972D21"/>
    <w:rsid w:val="00972D55"/>
    <w:rsid w:val="00973E92"/>
    <w:rsid w:val="009754A5"/>
    <w:rsid w:val="00975B2E"/>
    <w:rsid w:val="00976196"/>
    <w:rsid w:val="00977914"/>
    <w:rsid w:val="00980010"/>
    <w:rsid w:val="00980A28"/>
    <w:rsid w:val="009810FF"/>
    <w:rsid w:val="00981480"/>
    <w:rsid w:val="00981EFC"/>
    <w:rsid w:val="00983014"/>
    <w:rsid w:val="009840A7"/>
    <w:rsid w:val="00984120"/>
    <w:rsid w:val="00984590"/>
    <w:rsid w:val="0098468F"/>
    <w:rsid w:val="009849E0"/>
    <w:rsid w:val="00985279"/>
    <w:rsid w:val="00990158"/>
    <w:rsid w:val="00991131"/>
    <w:rsid w:val="0099125F"/>
    <w:rsid w:val="009919EF"/>
    <w:rsid w:val="00991DCB"/>
    <w:rsid w:val="00992202"/>
    <w:rsid w:val="00993611"/>
    <w:rsid w:val="00995822"/>
    <w:rsid w:val="00996450"/>
    <w:rsid w:val="009968B0"/>
    <w:rsid w:val="009A0685"/>
    <w:rsid w:val="009A13D1"/>
    <w:rsid w:val="009A182E"/>
    <w:rsid w:val="009A374C"/>
    <w:rsid w:val="009A4753"/>
    <w:rsid w:val="009A4921"/>
    <w:rsid w:val="009A56C3"/>
    <w:rsid w:val="009A5AF9"/>
    <w:rsid w:val="009A5C74"/>
    <w:rsid w:val="009A655C"/>
    <w:rsid w:val="009B1DDB"/>
    <w:rsid w:val="009B2D70"/>
    <w:rsid w:val="009B38B2"/>
    <w:rsid w:val="009B4B00"/>
    <w:rsid w:val="009B54F6"/>
    <w:rsid w:val="009B5D46"/>
    <w:rsid w:val="009B626D"/>
    <w:rsid w:val="009B646A"/>
    <w:rsid w:val="009B6554"/>
    <w:rsid w:val="009B6993"/>
    <w:rsid w:val="009B6B4F"/>
    <w:rsid w:val="009B6F50"/>
    <w:rsid w:val="009B7177"/>
    <w:rsid w:val="009B7D8A"/>
    <w:rsid w:val="009B7FED"/>
    <w:rsid w:val="009C020A"/>
    <w:rsid w:val="009C0F5F"/>
    <w:rsid w:val="009C1F56"/>
    <w:rsid w:val="009C2A2A"/>
    <w:rsid w:val="009C33F2"/>
    <w:rsid w:val="009C3D8E"/>
    <w:rsid w:val="009C71D4"/>
    <w:rsid w:val="009D1D6D"/>
    <w:rsid w:val="009D31AF"/>
    <w:rsid w:val="009D32B3"/>
    <w:rsid w:val="009D4A1D"/>
    <w:rsid w:val="009D533E"/>
    <w:rsid w:val="009D5BEC"/>
    <w:rsid w:val="009D6C91"/>
    <w:rsid w:val="009D7DDC"/>
    <w:rsid w:val="009D7E33"/>
    <w:rsid w:val="009D7E5C"/>
    <w:rsid w:val="009E07D9"/>
    <w:rsid w:val="009E1B18"/>
    <w:rsid w:val="009E1CF7"/>
    <w:rsid w:val="009E4A50"/>
    <w:rsid w:val="009E5634"/>
    <w:rsid w:val="009E5A41"/>
    <w:rsid w:val="009E64A3"/>
    <w:rsid w:val="009E6564"/>
    <w:rsid w:val="009E6A59"/>
    <w:rsid w:val="009E6B0A"/>
    <w:rsid w:val="009E70CD"/>
    <w:rsid w:val="009E7DDB"/>
    <w:rsid w:val="009F036E"/>
    <w:rsid w:val="009F08C3"/>
    <w:rsid w:val="009F0C48"/>
    <w:rsid w:val="009F0CCF"/>
    <w:rsid w:val="009F4D5B"/>
    <w:rsid w:val="009F4E8A"/>
    <w:rsid w:val="009F714E"/>
    <w:rsid w:val="009F7589"/>
    <w:rsid w:val="009F7884"/>
    <w:rsid w:val="009F7C9D"/>
    <w:rsid w:val="00A007D9"/>
    <w:rsid w:val="00A0107F"/>
    <w:rsid w:val="00A0200C"/>
    <w:rsid w:val="00A02A7C"/>
    <w:rsid w:val="00A02B22"/>
    <w:rsid w:val="00A0353C"/>
    <w:rsid w:val="00A03807"/>
    <w:rsid w:val="00A0384F"/>
    <w:rsid w:val="00A044D3"/>
    <w:rsid w:val="00A04B28"/>
    <w:rsid w:val="00A0620B"/>
    <w:rsid w:val="00A06366"/>
    <w:rsid w:val="00A06FFD"/>
    <w:rsid w:val="00A072AB"/>
    <w:rsid w:val="00A1103E"/>
    <w:rsid w:val="00A128F5"/>
    <w:rsid w:val="00A13B62"/>
    <w:rsid w:val="00A1426F"/>
    <w:rsid w:val="00A144B7"/>
    <w:rsid w:val="00A150A8"/>
    <w:rsid w:val="00A156F0"/>
    <w:rsid w:val="00A15D53"/>
    <w:rsid w:val="00A16E29"/>
    <w:rsid w:val="00A20544"/>
    <w:rsid w:val="00A20BC7"/>
    <w:rsid w:val="00A21504"/>
    <w:rsid w:val="00A21B79"/>
    <w:rsid w:val="00A228FA"/>
    <w:rsid w:val="00A235AE"/>
    <w:rsid w:val="00A23E16"/>
    <w:rsid w:val="00A240D4"/>
    <w:rsid w:val="00A244D5"/>
    <w:rsid w:val="00A249A1"/>
    <w:rsid w:val="00A25399"/>
    <w:rsid w:val="00A264D5"/>
    <w:rsid w:val="00A26C70"/>
    <w:rsid w:val="00A27369"/>
    <w:rsid w:val="00A2757A"/>
    <w:rsid w:val="00A301C2"/>
    <w:rsid w:val="00A30330"/>
    <w:rsid w:val="00A306FA"/>
    <w:rsid w:val="00A325B6"/>
    <w:rsid w:val="00A3441E"/>
    <w:rsid w:val="00A34449"/>
    <w:rsid w:val="00A34669"/>
    <w:rsid w:val="00A35157"/>
    <w:rsid w:val="00A36A25"/>
    <w:rsid w:val="00A37CBE"/>
    <w:rsid w:val="00A37F13"/>
    <w:rsid w:val="00A4002A"/>
    <w:rsid w:val="00A43755"/>
    <w:rsid w:val="00A43938"/>
    <w:rsid w:val="00A439B9"/>
    <w:rsid w:val="00A43B8C"/>
    <w:rsid w:val="00A44795"/>
    <w:rsid w:val="00A45852"/>
    <w:rsid w:val="00A46FF9"/>
    <w:rsid w:val="00A4711A"/>
    <w:rsid w:val="00A5107A"/>
    <w:rsid w:val="00A519F5"/>
    <w:rsid w:val="00A51A8B"/>
    <w:rsid w:val="00A51C02"/>
    <w:rsid w:val="00A526FE"/>
    <w:rsid w:val="00A5278D"/>
    <w:rsid w:val="00A533AD"/>
    <w:rsid w:val="00A53FB4"/>
    <w:rsid w:val="00A5552D"/>
    <w:rsid w:val="00A56740"/>
    <w:rsid w:val="00A606B7"/>
    <w:rsid w:val="00A606E4"/>
    <w:rsid w:val="00A608AC"/>
    <w:rsid w:val="00A60C56"/>
    <w:rsid w:val="00A625F6"/>
    <w:rsid w:val="00A62826"/>
    <w:rsid w:val="00A62CD4"/>
    <w:rsid w:val="00A63027"/>
    <w:rsid w:val="00A6493B"/>
    <w:rsid w:val="00A65450"/>
    <w:rsid w:val="00A67BAE"/>
    <w:rsid w:val="00A72015"/>
    <w:rsid w:val="00A720BB"/>
    <w:rsid w:val="00A731B5"/>
    <w:rsid w:val="00A74060"/>
    <w:rsid w:val="00A740AC"/>
    <w:rsid w:val="00A75192"/>
    <w:rsid w:val="00A75744"/>
    <w:rsid w:val="00A76A5A"/>
    <w:rsid w:val="00A76A76"/>
    <w:rsid w:val="00A76E73"/>
    <w:rsid w:val="00A7772C"/>
    <w:rsid w:val="00A800BD"/>
    <w:rsid w:val="00A805E5"/>
    <w:rsid w:val="00A80BED"/>
    <w:rsid w:val="00A8157B"/>
    <w:rsid w:val="00A81736"/>
    <w:rsid w:val="00A81990"/>
    <w:rsid w:val="00A83ABB"/>
    <w:rsid w:val="00A8535A"/>
    <w:rsid w:val="00A85D19"/>
    <w:rsid w:val="00A85F50"/>
    <w:rsid w:val="00A8685A"/>
    <w:rsid w:val="00A904D7"/>
    <w:rsid w:val="00A9063C"/>
    <w:rsid w:val="00A90CB9"/>
    <w:rsid w:val="00A92178"/>
    <w:rsid w:val="00A930C9"/>
    <w:rsid w:val="00A951C2"/>
    <w:rsid w:val="00A96EF7"/>
    <w:rsid w:val="00A97B16"/>
    <w:rsid w:val="00AA0CD4"/>
    <w:rsid w:val="00AA0D7E"/>
    <w:rsid w:val="00AA1305"/>
    <w:rsid w:val="00AA3F09"/>
    <w:rsid w:val="00AA6279"/>
    <w:rsid w:val="00AA665E"/>
    <w:rsid w:val="00AA77A5"/>
    <w:rsid w:val="00AA7D16"/>
    <w:rsid w:val="00AB1DFE"/>
    <w:rsid w:val="00AB1E15"/>
    <w:rsid w:val="00AB2342"/>
    <w:rsid w:val="00AB3202"/>
    <w:rsid w:val="00AB3CFC"/>
    <w:rsid w:val="00AB40FF"/>
    <w:rsid w:val="00AB4745"/>
    <w:rsid w:val="00AB4952"/>
    <w:rsid w:val="00AB504C"/>
    <w:rsid w:val="00AB535C"/>
    <w:rsid w:val="00AB6116"/>
    <w:rsid w:val="00AB7A90"/>
    <w:rsid w:val="00AC0F0E"/>
    <w:rsid w:val="00AC10A9"/>
    <w:rsid w:val="00AC38B9"/>
    <w:rsid w:val="00AC3B85"/>
    <w:rsid w:val="00AC3CFF"/>
    <w:rsid w:val="00AC3EBE"/>
    <w:rsid w:val="00AC4067"/>
    <w:rsid w:val="00AC4A5C"/>
    <w:rsid w:val="00AC7154"/>
    <w:rsid w:val="00AC732A"/>
    <w:rsid w:val="00AD0D21"/>
    <w:rsid w:val="00AD0F5A"/>
    <w:rsid w:val="00AD2334"/>
    <w:rsid w:val="00AD3280"/>
    <w:rsid w:val="00AD43A9"/>
    <w:rsid w:val="00AD4967"/>
    <w:rsid w:val="00AD4DC4"/>
    <w:rsid w:val="00AD7312"/>
    <w:rsid w:val="00AD7A83"/>
    <w:rsid w:val="00AD7E0B"/>
    <w:rsid w:val="00AE0874"/>
    <w:rsid w:val="00AE0B10"/>
    <w:rsid w:val="00AE0E34"/>
    <w:rsid w:val="00AE0F60"/>
    <w:rsid w:val="00AE1AD1"/>
    <w:rsid w:val="00AE1D6F"/>
    <w:rsid w:val="00AE2A55"/>
    <w:rsid w:val="00AE2ED8"/>
    <w:rsid w:val="00AE2F29"/>
    <w:rsid w:val="00AE3D6C"/>
    <w:rsid w:val="00AE4B0A"/>
    <w:rsid w:val="00AE6C56"/>
    <w:rsid w:val="00AE7667"/>
    <w:rsid w:val="00AE77CA"/>
    <w:rsid w:val="00AE7942"/>
    <w:rsid w:val="00AE7BA1"/>
    <w:rsid w:val="00AF173C"/>
    <w:rsid w:val="00AF1E36"/>
    <w:rsid w:val="00AF33A3"/>
    <w:rsid w:val="00AF41CA"/>
    <w:rsid w:val="00AF46D8"/>
    <w:rsid w:val="00AF5170"/>
    <w:rsid w:val="00AF51BD"/>
    <w:rsid w:val="00AF59DF"/>
    <w:rsid w:val="00AF6242"/>
    <w:rsid w:val="00AF632C"/>
    <w:rsid w:val="00B00F52"/>
    <w:rsid w:val="00B01D4D"/>
    <w:rsid w:val="00B01EBA"/>
    <w:rsid w:val="00B027B1"/>
    <w:rsid w:val="00B02D58"/>
    <w:rsid w:val="00B02DA5"/>
    <w:rsid w:val="00B02F08"/>
    <w:rsid w:val="00B0333F"/>
    <w:rsid w:val="00B0363A"/>
    <w:rsid w:val="00B03A54"/>
    <w:rsid w:val="00B0433F"/>
    <w:rsid w:val="00B04C94"/>
    <w:rsid w:val="00B04F53"/>
    <w:rsid w:val="00B06DE3"/>
    <w:rsid w:val="00B07D61"/>
    <w:rsid w:val="00B102CB"/>
    <w:rsid w:val="00B106B5"/>
    <w:rsid w:val="00B13186"/>
    <w:rsid w:val="00B13F8C"/>
    <w:rsid w:val="00B1460B"/>
    <w:rsid w:val="00B16D63"/>
    <w:rsid w:val="00B1709E"/>
    <w:rsid w:val="00B20D2A"/>
    <w:rsid w:val="00B20FDF"/>
    <w:rsid w:val="00B21AC3"/>
    <w:rsid w:val="00B229B0"/>
    <w:rsid w:val="00B23698"/>
    <w:rsid w:val="00B23974"/>
    <w:rsid w:val="00B23FF9"/>
    <w:rsid w:val="00B249EE"/>
    <w:rsid w:val="00B24E50"/>
    <w:rsid w:val="00B24EB3"/>
    <w:rsid w:val="00B25693"/>
    <w:rsid w:val="00B257FE"/>
    <w:rsid w:val="00B25870"/>
    <w:rsid w:val="00B27593"/>
    <w:rsid w:val="00B275E9"/>
    <w:rsid w:val="00B302A8"/>
    <w:rsid w:val="00B31032"/>
    <w:rsid w:val="00B32136"/>
    <w:rsid w:val="00B32688"/>
    <w:rsid w:val="00B327CA"/>
    <w:rsid w:val="00B32C36"/>
    <w:rsid w:val="00B33060"/>
    <w:rsid w:val="00B33825"/>
    <w:rsid w:val="00B3462C"/>
    <w:rsid w:val="00B3555C"/>
    <w:rsid w:val="00B41173"/>
    <w:rsid w:val="00B41E6D"/>
    <w:rsid w:val="00B41EA3"/>
    <w:rsid w:val="00B425D4"/>
    <w:rsid w:val="00B4302F"/>
    <w:rsid w:val="00B43D04"/>
    <w:rsid w:val="00B44262"/>
    <w:rsid w:val="00B44B47"/>
    <w:rsid w:val="00B44D22"/>
    <w:rsid w:val="00B44E75"/>
    <w:rsid w:val="00B451B7"/>
    <w:rsid w:val="00B460E2"/>
    <w:rsid w:val="00B462ED"/>
    <w:rsid w:val="00B46720"/>
    <w:rsid w:val="00B46F1B"/>
    <w:rsid w:val="00B474F7"/>
    <w:rsid w:val="00B505FB"/>
    <w:rsid w:val="00B50640"/>
    <w:rsid w:val="00B50C8A"/>
    <w:rsid w:val="00B51536"/>
    <w:rsid w:val="00B5282C"/>
    <w:rsid w:val="00B52C01"/>
    <w:rsid w:val="00B53495"/>
    <w:rsid w:val="00B54595"/>
    <w:rsid w:val="00B55B44"/>
    <w:rsid w:val="00B560ED"/>
    <w:rsid w:val="00B5628A"/>
    <w:rsid w:val="00B56613"/>
    <w:rsid w:val="00B5692C"/>
    <w:rsid w:val="00B577DE"/>
    <w:rsid w:val="00B57D38"/>
    <w:rsid w:val="00B60134"/>
    <w:rsid w:val="00B618F3"/>
    <w:rsid w:val="00B62EBB"/>
    <w:rsid w:val="00B631E9"/>
    <w:rsid w:val="00B6370C"/>
    <w:rsid w:val="00B6481C"/>
    <w:rsid w:val="00B661FC"/>
    <w:rsid w:val="00B66F54"/>
    <w:rsid w:val="00B67FAE"/>
    <w:rsid w:val="00B7221D"/>
    <w:rsid w:val="00B7226D"/>
    <w:rsid w:val="00B722D2"/>
    <w:rsid w:val="00B72686"/>
    <w:rsid w:val="00B727D9"/>
    <w:rsid w:val="00B72EEA"/>
    <w:rsid w:val="00B741D8"/>
    <w:rsid w:val="00B753BF"/>
    <w:rsid w:val="00B77590"/>
    <w:rsid w:val="00B80181"/>
    <w:rsid w:val="00B8032D"/>
    <w:rsid w:val="00B81E9E"/>
    <w:rsid w:val="00B81EAF"/>
    <w:rsid w:val="00B827E5"/>
    <w:rsid w:val="00B82FCB"/>
    <w:rsid w:val="00B832A2"/>
    <w:rsid w:val="00B84DC8"/>
    <w:rsid w:val="00B85407"/>
    <w:rsid w:val="00B856D0"/>
    <w:rsid w:val="00B87873"/>
    <w:rsid w:val="00B87D8B"/>
    <w:rsid w:val="00B901E2"/>
    <w:rsid w:val="00B903C6"/>
    <w:rsid w:val="00B91856"/>
    <w:rsid w:val="00B92E56"/>
    <w:rsid w:val="00B93040"/>
    <w:rsid w:val="00B93442"/>
    <w:rsid w:val="00B94002"/>
    <w:rsid w:val="00B94033"/>
    <w:rsid w:val="00B967FA"/>
    <w:rsid w:val="00B97F03"/>
    <w:rsid w:val="00BA10E1"/>
    <w:rsid w:val="00BA19C5"/>
    <w:rsid w:val="00BA1A52"/>
    <w:rsid w:val="00BA2ADD"/>
    <w:rsid w:val="00BA2C09"/>
    <w:rsid w:val="00BA2F0D"/>
    <w:rsid w:val="00BA4480"/>
    <w:rsid w:val="00BA5642"/>
    <w:rsid w:val="00BA5F72"/>
    <w:rsid w:val="00BA698C"/>
    <w:rsid w:val="00BA6BD9"/>
    <w:rsid w:val="00BA7C9F"/>
    <w:rsid w:val="00BB1BB7"/>
    <w:rsid w:val="00BB1DA9"/>
    <w:rsid w:val="00BB2139"/>
    <w:rsid w:val="00BB2B0D"/>
    <w:rsid w:val="00BB449A"/>
    <w:rsid w:val="00BB4F04"/>
    <w:rsid w:val="00BB50CC"/>
    <w:rsid w:val="00BB6225"/>
    <w:rsid w:val="00BB6E78"/>
    <w:rsid w:val="00BB76EE"/>
    <w:rsid w:val="00BC0445"/>
    <w:rsid w:val="00BC168E"/>
    <w:rsid w:val="00BC326E"/>
    <w:rsid w:val="00BC3E29"/>
    <w:rsid w:val="00BC4AF1"/>
    <w:rsid w:val="00BC4B25"/>
    <w:rsid w:val="00BC4F90"/>
    <w:rsid w:val="00BC6D49"/>
    <w:rsid w:val="00BC7D2A"/>
    <w:rsid w:val="00BD0772"/>
    <w:rsid w:val="00BD10A2"/>
    <w:rsid w:val="00BD2BC4"/>
    <w:rsid w:val="00BD2F6A"/>
    <w:rsid w:val="00BD3BF6"/>
    <w:rsid w:val="00BD4F0A"/>
    <w:rsid w:val="00BD51A4"/>
    <w:rsid w:val="00BD6646"/>
    <w:rsid w:val="00BD6701"/>
    <w:rsid w:val="00BD7673"/>
    <w:rsid w:val="00BE21F3"/>
    <w:rsid w:val="00BE4A10"/>
    <w:rsid w:val="00BE673A"/>
    <w:rsid w:val="00BE7D8E"/>
    <w:rsid w:val="00BF0704"/>
    <w:rsid w:val="00BF0A17"/>
    <w:rsid w:val="00BF0BED"/>
    <w:rsid w:val="00BF178C"/>
    <w:rsid w:val="00BF361B"/>
    <w:rsid w:val="00BF4178"/>
    <w:rsid w:val="00BF4DDC"/>
    <w:rsid w:val="00BF4E48"/>
    <w:rsid w:val="00BF4F9F"/>
    <w:rsid w:val="00BF53C9"/>
    <w:rsid w:val="00BF591A"/>
    <w:rsid w:val="00BF7703"/>
    <w:rsid w:val="00BF79B4"/>
    <w:rsid w:val="00BF7B67"/>
    <w:rsid w:val="00C00193"/>
    <w:rsid w:val="00C00696"/>
    <w:rsid w:val="00C006D8"/>
    <w:rsid w:val="00C00A60"/>
    <w:rsid w:val="00C02206"/>
    <w:rsid w:val="00C02469"/>
    <w:rsid w:val="00C02A0B"/>
    <w:rsid w:val="00C0523D"/>
    <w:rsid w:val="00C0663A"/>
    <w:rsid w:val="00C071D4"/>
    <w:rsid w:val="00C1021D"/>
    <w:rsid w:val="00C10993"/>
    <w:rsid w:val="00C10AA7"/>
    <w:rsid w:val="00C10EB4"/>
    <w:rsid w:val="00C11553"/>
    <w:rsid w:val="00C12773"/>
    <w:rsid w:val="00C12A87"/>
    <w:rsid w:val="00C14026"/>
    <w:rsid w:val="00C16748"/>
    <w:rsid w:val="00C172E4"/>
    <w:rsid w:val="00C207FB"/>
    <w:rsid w:val="00C20FA0"/>
    <w:rsid w:val="00C2303B"/>
    <w:rsid w:val="00C25298"/>
    <w:rsid w:val="00C25DB0"/>
    <w:rsid w:val="00C27012"/>
    <w:rsid w:val="00C2767E"/>
    <w:rsid w:val="00C27EDE"/>
    <w:rsid w:val="00C27FBD"/>
    <w:rsid w:val="00C30392"/>
    <w:rsid w:val="00C30957"/>
    <w:rsid w:val="00C31908"/>
    <w:rsid w:val="00C31A1C"/>
    <w:rsid w:val="00C31BCA"/>
    <w:rsid w:val="00C33C0D"/>
    <w:rsid w:val="00C33DAF"/>
    <w:rsid w:val="00C35A75"/>
    <w:rsid w:val="00C35DB1"/>
    <w:rsid w:val="00C36B7B"/>
    <w:rsid w:val="00C36B99"/>
    <w:rsid w:val="00C36DFA"/>
    <w:rsid w:val="00C370A9"/>
    <w:rsid w:val="00C371C1"/>
    <w:rsid w:val="00C37C72"/>
    <w:rsid w:val="00C4008B"/>
    <w:rsid w:val="00C402CE"/>
    <w:rsid w:val="00C41137"/>
    <w:rsid w:val="00C4477F"/>
    <w:rsid w:val="00C44D68"/>
    <w:rsid w:val="00C46D57"/>
    <w:rsid w:val="00C471E6"/>
    <w:rsid w:val="00C47428"/>
    <w:rsid w:val="00C514E8"/>
    <w:rsid w:val="00C517D6"/>
    <w:rsid w:val="00C519C6"/>
    <w:rsid w:val="00C5233D"/>
    <w:rsid w:val="00C52367"/>
    <w:rsid w:val="00C525E1"/>
    <w:rsid w:val="00C54067"/>
    <w:rsid w:val="00C5412E"/>
    <w:rsid w:val="00C577C6"/>
    <w:rsid w:val="00C5786C"/>
    <w:rsid w:val="00C5796D"/>
    <w:rsid w:val="00C57F31"/>
    <w:rsid w:val="00C57FF0"/>
    <w:rsid w:val="00C60163"/>
    <w:rsid w:val="00C602EF"/>
    <w:rsid w:val="00C606FD"/>
    <w:rsid w:val="00C61254"/>
    <w:rsid w:val="00C61691"/>
    <w:rsid w:val="00C646CA"/>
    <w:rsid w:val="00C66363"/>
    <w:rsid w:val="00C6783D"/>
    <w:rsid w:val="00C70FB1"/>
    <w:rsid w:val="00C71B11"/>
    <w:rsid w:val="00C72717"/>
    <w:rsid w:val="00C73D6D"/>
    <w:rsid w:val="00C74B12"/>
    <w:rsid w:val="00C751AC"/>
    <w:rsid w:val="00C757F3"/>
    <w:rsid w:val="00C75DD5"/>
    <w:rsid w:val="00C75F88"/>
    <w:rsid w:val="00C77414"/>
    <w:rsid w:val="00C80D77"/>
    <w:rsid w:val="00C80DC8"/>
    <w:rsid w:val="00C81C0A"/>
    <w:rsid w:val="00C81F06"/>
    <w:rsid w:val="00C82639"/>
    <w:rsid w:val="00C826CC"/>
    <w:rsid w:val="00C83F22"/>
    <w:rsid w:val="00C84B47"/>
    <w:rsid w:val="00C85629"/>
    <w:rsid w:val="00C8585B"/>
    <w:rsid w:val="00C85861"/>
    <w:rsid w:val="00C86805"/>
    <w:rsid w:val="00C86FD8"/>
    <w:rsid w:val="00C87EA5"/>
    <w:rsid w:val="00C90016"/>
    <w:rsid w:val="00C905AB"/>
    <w:rsid w:val="00C9079E"/>
    <w:rsid w:val="00C90F86"/>
    <w:rsid w:val="00C911F1"/>
    <w:rsid w:val="00C9250A"/>
    <w:rsid w:val="00C925B8"/>
    <w:rsid w:val="00C9441F"/>
    <w:rsid w:val="00C94EDA"/>
    <w:rsid w:val="00C95FC9"/>
    <w:rsid w:val="00C96981"/>
    <w:rsid w:val="00C96A06"/>
    <w:rsid w:val="00C96EA8"/>
    <w:rsid w:val="00C972A4"/>
    <w:rsid w:val="00C977ED"/>
    <w:rsid w:val="00CA1704"/>
    <w:rsid w:val="00CA387F"/>
    <w:rsid w:val="00CA4098"/>
    <w:rsid w:val="00CA4280"/>
    <w:rsid w:val="00CA4594"/>
    <w:rsid w:val="00CA488F"/>
    <w:rsid w:val="00CA6BFA"/>
    <w:rsid w:val="00CA6EC8"/>
    <w:rsid w:val="00CA6EFB"/>
    <w:rsid w:val="00CB0356"/>
    <w:rsid w:val="00CB03B9"/>
    <w:rsid w:val="00CB0D05"/>
    <w:rsid w:val="00CB13D1"/>
    <w:rsid w:val="00CB2125"/>
    <w:rsid w:val="00CB4F0A"/>
    <w:rsid w:val="00CB79F0"/>
    <w:rsid w:val="00CC4CE4"/>
    <w:rsid w:val="00CC4EC9"/>
    <w:rsid w:val="00CC5565"/>
    <w:rsid w:val="00CC5C86"/>
    <w:rsid w:val="00CC62F9"/>
    <w:rsid w:val="00CD0A52"/>
    <w:rsid w:val="00CD13AB"/>
    <w:rsid w:val="00CD1811"/>
    <w:rsid w:val="00CD3B08"/>
    <w:rsid w:val="00CD4273"/>
    <w:rsid w:val="00CD47AC"/>
    <w:rsid w:val="00CD51A9"/>
    <w:rsid w:val="00CE0033"/>
    <w:rsid w:val="00CE02FD"/>
    <w:rsid w:val="00CE150D"/>
    <w:rsid w:val="00CE45B1"/>
    <w:rsid w:val="00CE4C4B"/>
    <w:rsid w:val="00CE79A9"/>
    <w:rsid w:val="00CE7E38"/>
    <w:rsid w:val="00CF00F6"/>
    <w:rsid w:val="00CF01B1"/>
    <w:rsid w:val="00CF098B"/>
    <w:rsid w:val="00CF0CCB"/>
    <w:rsid w:val="00CF0E0C"/>
    <w:rsid w:val="00CF6CFF"/>
    <w:rsid w:val="00CF7E3A"/>
    <w:rsid w:val="00D01BBF"/>
    <w:rsid w:val="00D01CC9"/>
    <w:rsid w:val="00D0220E"/>
    <w:rsid w:val="00D041E9"/>
    <w:rsid w:val="00D0430C"/>
    <w:rsid w:val="00D056B1"/>
    <w:rsid w:val="00D058D5"/>
    <w:rsid w:val="00D05993"/>
    <w:rsid w:val="00D0733B"/>
    <w:rsid w:val="00D10069"/>
    <w:rsid w:val="00D101B1"/>
    <w:rsid w:val="00D119A5"/>
    <w:rsid w:val="00D12F52"/>
    <w:rsid w:val="00D1533B"/>
    <w:rsid w:val="00D17F36"/>
    <w:rsid w:val="00D20CE1"/>
    <w:rsid w:val="00D22086"/>
    <w:rsid w:val="00D24A6D"/>
    <w:rsid w:val="00D258F6"/>
    <w:rsid w:val="00D26D98"/>
    <w:rsid w:val="00D27551"/>
    <w:rsid w:val="00D27E41"/>
    <w:rsid w:val="00D30338"/>
    <w:rsid w:val="00D30B8F"/>
    <w:rsid w:val="00D30CFF"/>
    <w:rsid w:val="00D30E57"/>
    <w:rsid w:val="00D30F76"/>
    <w:rsid w:val="00D33950"/>
    <w:rsid w:val="00D33C68"/>
    <w:rsid w:val="00D33DDE"/>
    <w:rsid w:val="00D34A9E"/>
    <w:rsid w:val="00D34B3B"/>
    <w:rsid w:val="00D35868"/>
    <w:rsid w:val="00D364D3"/>
    <w:rsid w:val="00D368EB"/>
    <w:rsid w:val="00D376BD"/>
    <w:rsid w:val="00D40797"/>
    <w:rsid w:val="00D42B79"/>
    <w:rsid w:val="00D43A72"/>
    <w:rsid w:val="00D43B38"/>
    <w:rsid w:val="00D447D1"/>
    <w:rsid w:val="00D44EE8"/>
    <w:rsid w:val="00D45399"/>
    <w:rsid w:val="00D453D5"/>
    <w:rsid w:val="00D46A9E"/>
    <w:rsid w:val="00D46ED9"/>
    <w:rsid w:val="00D476A0"/>
    <w:rsid w:val="00D503AE"/>
    <w:rsid w:val="00D50417"/>
    <w:rsid w:val="00D50DC1"/>
    <w:rsid w:val="00D50E02"/>
    <w:rsid w:val="00D51F47"/>
    <w:rsid w:val="00D528DD"/>
    <w:rsid w:val="00D52F20"/>
    <w:rsid w:val="00D5307B"/>
    <w:rsid w:val="00D53A85"/>
    <w:rsid w:val="00D53EEF"/>
    <w:rsid w:val="00D5545A"/>
    <w:rsid w:val="00D554C7"/>
    <w:rsid w:val="00D556C3"/>
    <w:rsid w:val="00D55F5D"/>
    <w:rsid w:val="00D56F98"/>
    <w:rsid w:val="00D57CBC"/>
    <w:rsid w:val="00D6064D"/>
    <w:rsid w:val="00D6109D"/>
    <w:rsid w:val="00D61B5F"/>
    <w:rsid w:val="00D61EB2"/>
    <w:rsid w:val="00D61FC7"/>
    <w:rsid w:val="00D62764"/>
    <w:rsid w:val="00D62DB0"/>
    <w:rsid w:val="00D63299"/>
    <w:rsid w:val="00D64035"/>
    <w:rsid w:val="00D643DC"/>
    <w:rsid w:val="00D6514C"/>
    <w:rsid w:val="00D66031"/>
    <w:rsid w:val="00D668A8"/>
    <w:rsid w:val="00D668C2"/>
    <w:rsid w:val="00D675A2"/>
    <w:rsid w:val="00D67D0F"/>
    <w:rsid w:val="00D71B86"/>
    <w:rsid w:val="00D80ECF"/>
    <w:rsid w:val="00D8147D"/>
    <w:rsid w:val="00D81D1E"/>
    <w:rsid w:val="00D821C5"/>
    <w:rsid w:val="00D83548"/>
    <w:rsid w:val="00D8374B"/>
    <w:rsid w:val="00D85392"/>
    <w:rsid w:val="00D86FAC"/>
    <w:rsid w:val="00D87175"/>
    <w:rsid w:val="00D9181B"/>
    <w:rsid w:val="00D92C42"/>
    <w:rsid w:val="00D933FD"/>
    <w:rsid w:val="00D948CB"/>
    <w:rsid w:val="00D95FAA"/>
    <w:rsid w:val="00D96567"/>
    <w:rsid w:val="00D97F6C"/>
    <w:rsid w:val="00DA01D8"/>
    <w:rsid w:val="00DA075E"/>
    <w:rsid w:val="00DA0DD8"/>
    <w:rsid w:val="00DA25ED"/>
    <w:rsid w:val="00DA3D12"/>
    <w:rsid w:val="00DA3F18"/>
    <w:rsid w:val="00DA43B5"/>
    <w:rsid w:val="00DA45A3"/>
    <w:rsid w:val="00DA4C7A"/>
    <w:rsid w:val="00DA4FB7"/>
    <w:rsid w:val="00DA5B79"/>
    <w:rsid w:val="00DA621A"/>
    <w:rsid w:val="00DA668E"/>
    <w:rsid w:val="00DA7297"/>
    <w:rsid w:val="00DB07F9"/>
    <w:rsid w:val="00DB15ED"/>
    <w:rsid w:val="00DB234B"/>
    <w:rsid w:val="00DB2509"/>
    <w:rsid w:val="00DB2ECF"/>
    <w:rsid w:val="00DB3209"/>
    <w:rsid w:val="00DB45E8"/>
    <w:rsid w:val="00DB4FF3"/>
    <w:rsid w:val="00DB50C5"/>
    <w:rsid w:val="00DB56ED"/>
    <w:rsid w:val="00DB6708"/>
    <w:rsid w:val="00DB6C2A"/>
    <w:rsid w:val="00DC0B22"/>
    <w:rsid w:val="00DC0B52"/>
    <w:rsid w:val="00DC3004"/>
    <w:rsid w:val="00DC363D"/>
    <w:rsid w:val="00DC397C"/>
    <w:rsid w:val="00DC3B9E"/>
    <w:rsid w:val="00DC4535"/>
    <w:rsid w:val="00DC5905"/>
    <w:rsid w:val="00DC7A81"/>
    <w:rsid w:val="00DC7E9E"/>
    <w:rsid w:val="00DD04A7"/>
    <w:rsid w:val="00DD2DFE"/>
    <w:rsid w:val="00DD31A3"/>
    <w:rsid w:val="00DD4DA7"/>
    <w:rsid w:val="00DD5C96"/>
    <w:rsid w:val="00DD61E9"/>
    <w:rsid w:val="00DD7FC8"/>
    <w:rsid w:val="00DE1867"/>
    <w:rsid w:val="00DE3AE8"/>
    <w:rsid w:val="00DE3D19"/>
    <w:rsid w:val="00DE4625"/>
    <w:rsid w:val="00DE653F"/>
    <w:rsid w:val="00DE6D7C"/>
    <w:rsid w:val="00DE7D6E"/>
    <w:rsid w:val="00DF0AFE"/>
    <w:rsid w:val="00DF444B"/>
    <w:rsid w:val="00DF4659"/>
    <w:rsid w:val="00DF46CE"/>
    <w:rsid w:val="00DF4754"/>
    <w:rsid w:val="00DF4A81"/>
    <w:rsid w:val="00DF5741"/>
    <w:rsid w:val="00DF64D0"/>
    <w:rsid w:val="00DF6EC1"/>
    <w:rsid w:val="00DF70F3"/>
    <w:rsid w:val="00DF7D52"/>
    <w:rsid w:val="00DF7E46"/>
    <w:rsid w:val="00E0050D"/>
    <w:rsid w:val="00E03D1F"/>
    <w:rsid w:val="00E0590C"/>
    <w:rsid w:val="00E06ACF"/>
    <w:rsid w:val="00E07184"/>
    <w:rsid w:val="00E10666"/>
    <w:rsid w:val="00E12B33"/>
    <w:rsid w:val="00E131A1"/>
    <w:rsid w:val="00E13624"/>
    <w:rsid w:val="00E13899"/>
    <w:rsid w:val="00E139A6"/>
    <w:rsid w:val="00E14574"/>
    <w:rsid w:val="00E15D52"/>
    <w:rsid w:val="00E15D7E"/>
    <w:rsid w:val="00E1693C"/>
    <w:rsid w:val="00E16C12"/>
    <w:rsid w:val="00E16D2F"/>
    <w:rsid w:val="00E17764"/>
    <w:rsid w:val="00E20838"/>
    <w:rsid w:val="00E21886"/>
    <w:rsid w:val="00E22E0B"/>
    <w:rsid w:val="00E22F0D"/>
    <w:rsid w:val="00E244B6"/>
    <w:rsid w:val="00E245F0"/>
    <w:rsid w:val="00E248D2"/>
    <w:rsid w:val="00E24B36"/>
    <w:rsid w:val="00E24EDE"/>
    <w:rsid w:val="00E25164"/>
    <w:rsid w:val="00E2538D"/>
    <w:rsid w:val="00E25A69"/>
    <w:rsid w:val="00E26913"/>
    <w:rsid w:val="00E278DA"/>
    <w:rsid w:val="00E31685"/>
    <w:rsid w:val="00E31BA1"/>
    <w:rsid w:val="00E3333B"/>
    <w:rsid w:val="00E36AA5"/>
    <w:rsid w:val="00E370A9"/>
    <w:rsid w:val="00E3713B"/>
    <w:rsid w:val="00E37447"/>
    <w:rsid w:val="00E377F4"/>
    <w:rsid w:val="00E37955"/>
    <w:rsid w:val="00E407FA"/>
    <w:rsid w:val="00E413B9"/>
    <w:rsid w:val="00E43EA4"/>
    <w:rsid w:val="00E451EC"/>
    <w:rsid w:val="00E45C61"/>
    <w:rsid w:val="00E503BB"/>
    <w:rsid w:val="00E507EF"/>
    <w:rsid w:val="00E5214B"/>
    <w:rsid w:val="00E52D5A"/>
    <w:rsid w:val="00E53624"/>
    <w:rsid w:val="00E56C98"/>
    <w:rsid w:val="00E574C6"/>
    <w:rsid w:val="00E57961"/>
    <w:rsid w:val="00E57FCC"/>
    <w:rsid w:val="00E60C2C"/>
    <w:rsid w:val="00E60D97"/>
    <w:rsid w:val="00E6118F"/>
    <w:rsid w:val="00E6147D"/>
    <w:rsid w:val="00E61598"/>
    <w:rsid w:val="00E63696"/>
    <w:rsid w:val="00E6393F"/>
    <w:rsid w:val="00E65850"/>
    <w:rsid w:val="00E67813"/>
    <w:rsid w:val="00E71565"/>
    <w:rsid w:val="00E72369"/>
    <w:rsid w:val="00E72E5B"/>
    <w:rsid w:val="00E73000"/>
    <w:rsid w:val="00E744DC"/>
    <w:rsid w:val="00E74807"/>
    <w:rsid w:val="00E748A3"/>
    <w:rsid w:val="00E75451"/>
    <w:rsid w:val="00E759AB"/>
    <w:rsid w:val="00E804AF"/>
    <w:rsid w:val="00E818BF"/>
    <w:rsid w:val="00E82A1A"/>
    <w:rsid w:val="00E83395"/>
    <w:rsid w:val="00E836B9"/>
    <w:rsid w:val="00E8387D"/>
    <w:rsid w:val="00E8414C"/>
    <w:rsid w:val="00E84BDC"/>
    <w:rsid w:val="00E87E82"/>
    <w:rsid w:val="00E90230"/>
    <w:rsid w:val="00E903F1"/>
    <w:rsid w:val="00E90495"/>
    <w:rsid w:val="00E906C6"/>
    <w:rsid w:val="00E908AF"/>
    <w:rsid w:val="00E909F4"/>
    <w:rsid w:val="00E90D6B"/>
    <w:rsid w:val="00E91C40"/>
    <w:rsid w:val="00E931C7"/>
    <w:rsid w:val="00E94BC5"/>
    <w:rsid w:val="00E961FE"/>
    <w:rsid w:val="00E9623C"/>
    <w:rsid w:val="00E96631"/>
    <w:rsid w:val="00E9691E"/>
    <w:rsid w:val="00E97AC2"/>
    <w:rsid w:val="00E97B04"/>
    <w:rsid w:val="00E97D26"/>
    <w:rsid w:val="00EA05E1"/>
    <w:rsid w:val="00EA0A2D"/>
    <w:rsid w:val="00EA0C99"/>
    <w:rsid w:val="00EA12C2"/>
    <w:rsid w:val="00EA164F"/>
    <w:rsid w:val="00EA1737"/>
    <w:rsid w:val="00EA258D"/>
    <w:rsid w:val="00EA3026"/>
    <w:rsid w:val="00EA396C"/>
    <w:rsid w:val="00EA49BF"/>
    <w:rsid w:val="00EA588B"/>
    <w:rsid w:val="00EA6A9D"/>
    <w:rsid w:val="00EA7226"/>
    <w:rsid w:val="00EA7EAC"/>
    <w:rsid w:val="00EB044E"/>
    <w:rsid w:val="00EB0719"/>
    <w:rsid w:val="00EB071A"/>
    <w:rsid w:val="00EB0767"/>
    <w:rsid w:val="00EB0ED6"/>
    <w:rsid w:val="00EB1D2A"/>
    <w:rsid w:val="00EB2131"/>
    <w:rsid w:val="00EB2EB1"/>
    <w:rsid w:val="00EB4324"/>
    <w:rsid w:val="00EB4580"/>
    <w:rsid w:val="00EB4EFB"/>
    <w:rsid w:val="00EB6980"/>
    <w:rsid w:val="00EB6EEF"/>
    <w:rsid w:val="00EB7758"/>
    <w:rsid w:val="00EB7A93"/>
    <w:rsid w:val="00EC1A68"/>
    <w:rsid w:val="00EC26D8"/>
    <w:rsid w:val="00EC2B7B"/>
    <w:rsid w:val="00EC4B43"/>
    <w:rsid w:val="00EC5CEE"/>
    <w:rsid w:val="00EC6DDD"/>
    <w:rsid w:val="00ED0823"/>
    <w:rsid w:val="00ED0F51"/>
    <w:rsid w:val="00ED1835"/>
    <w:rsid w:val="00ED2877"/>
    <w:rsid w:val="00ED2948"/>
    <w:rsid w:val="00ED373B"/>
    <w:rsid w:val="00ED46C0"/>
    <w:rsid w:val="00ED4DFF"/>
    <w:rsid w:val="00ED561D"/>
    <w:rsid w:val="00ED5940"/>
    <w:rsid w:val="00ED6A13"/>
    <w:rsid w:val="00ED7AA4"/>
    <w:rsid w:val="00EE0FB6"/>
    <w:rsid w:val="00EE117B"/>
    <w:rsid w:val="00EE3157"/>
    <w:rsid w:val="00EE33F7"/>
    <w:rsid w:val="00EE3BE8"/>
    <w:rsid w:val="00EE3E7B"/>
    <w:rsid w:val="00EE42D2"/>
    <w:rsid w:val="00EE4BCC"/>
    <w:rsid w:val="00EE54AF"/>
    <w:rsid w:val="00EE6DF3"/>
    <w:rsid w:val="00EE7960"/>
    <w:rsid w:val="00EE7977"/>
    <w:rsid w:val="00EE7D20"/>
    <w:rsid w:val="00EF0092"/>
    <w:rsid w:val="00EF1AD2"/>
    <w:rsid w:val="00EF1BE8"/>
    <w:rsid w:val="00EF2430"/>
    <w:rsid w:val="00EF249E"/>
    <w:rsid w:val="00EF297B"/>
    <w:rsid w:val="00EF2AEA"/>
    <w:rsid w:val="00EF41E1"/>
    <w:rsid w:val="00EF4A07"/>
    <w:rsid w:val="00EF5ABA"/>
    <w:rsid w:val="00F00800"/>
    <w:rsid w:val="00F00D34"/>
    <w:rsid w:val="00F011C6"/>
    <w:rsid w:val="00F014E0"/>
    <w:rsid w:val="00F01649"/>
    <w:rsid w:val="00F0279A"/>
    <w:rsid w:val="00F0393F"/>
    <w:rsid w:val="00F03CB3"/>
    <w:rsid w:val="00F0415C"/>
    <w:rsid w:val="00F04C86"/>
    <w:rsid w:val="00F05527"/>
    <w:rsid w:val="00F0694E"/>
    <w:rsid w:val="00F06F1C"/>
    <w:rsid w:val="00F10840"/>
    <w:rsid w:val="00F108C8"/>
    <w:rsid w:val="00F10E91"/>
    <w:rsid w:val="00F11209"/>
    <w:rsid w:val="00F115C1"/>
    <w:rsid w:val="00F1199F"/>
    <w:rsid w:val="00F125C3"/>
    <w:rsid w:val="00F14957"/>
    <w:rsid w:val="00F15154"/>
    <w:rsid w:val="00F15D59"/>
    <w:rsid w:val="00F17FE9"/>
    <w:rsid w:val="00F21F3C"/>
    <w:rsid w:val="00F2270E"/>
    <w:rsid w:val="00F2307D"/>
    <w:rsid w:val="00F23174"/>
    <w:rsid w:val="00F237DB"/>
    <w:rsid w:val="00F240DB"/>
    <w:rsid w:val="00F242A6"/>
    <w:rsid w:val="00F24DF1"/>
    <w:rsid w:val="00F25309"/>
    <w:rsid w:val="00F262E2"/>
    <w:rsid w:val="00F27146"/>
    <w:rsid w:val="00F27368"/>
    <w:rsid w:val="00F324D4"/>
    <w:rsid w:val="00F3280F"/>
    <w:rsid w:val="00F32F22"/>
    <w:rsid w:val="00F33048"/>
    <w:rsid w:val="00F35A9A"/>
    <w:rsid w:val="00F37558"/>
    <w:rsid w:val="00F3790A"/>
    <w:rsid w:val="00F401C1"/>
    <w:rsid w:val="00F40F02"/>
    <w:rsid w:val="00F410CB"/>
    <w:rsid w:val="00F412FF"/>
    <w:rsid w:val="00F4189A"/>
    <w:rsid w:val="00F41ADB"/>
    <w:rsid w:val="00F41B2C"/>
    <w:rsid w:val="00F41E89"/>
    <w:rsid w:val="00F43390"/>
    <w:rsid w:val="00F43CE9"/>
    <w:rsid w:val="00F440F3"/>
    <w:rsid w:val="00F4415F"/>
    <w:rsid w:val="00F448B6"/>
    <w:rsid w:val="00F44E5F"/>
    <w:rsid w:val="00F450BC"/>
    <w:rsid w:val="00F4681F"/>
    <w:rsid w:val="00F474CA"/>
    <w:rsid w:val="00F474D3"/>
    <w:rsid w:val="00F50620"/>
    <w:rsid w:val="00F50E38"/>
    <w:rsid w:val="00F51E96"/>
    <w:rsid w:val="00F53815"/>
    <w:rsid w:val="00F53A8A"/>
    <w:rsid w:val="00F556AE"/>
    <w:rsid w:val="00F56238"/>
    <w:rsid w:val="00F573E0"/>
    <w:rsid w:val="00F62627"/>
    <w:rsid w:val="00F637C0"/>
    <w:rsid w:val="00F64CF4"/>
    <w:rsid w:val="00F6692A"/>
    <w:rsid w:val="00F66D0D"/>
    <w:rsid w:val="00F66ED5"/>
    <w:rsid w:val="00F70520"/>
    <w:rsid w:val="00F70B69"/>
    <w:rsid w:val="00F718C1"/>
    <w:rsid w:val="00F718F2"/>
    <w:rsid w:val="00F725B6"/>
    <w:rsid w:val="00F73833"/>
    <w:rsid w:val="00F759EE"/>
    <w:rsid w:val="00F769FB"/>
    <w:rsid w:val="00F76DAC"/>
    <w:rsid w:val="00F800B8"/>
    <w:rsid w:val="00F8067D"/>
    <w:rsid w:val="00F815FD"/>
    <w:rsid w:val="00F81BBD"/>
    <w:rsid w:val="00F81C14"/>
    <w:rsid w:val="00F824E9"/>
    <w:rsid w:val="00F8334B"/>
    <w:rsid w:val="00F84554"/>
    <w:rsid w:val="00F84641"/>
    <w:rsid w:val="00F848B1"/>
    <w:rsid w:val="00F8495E"/>
    <w:rsid w:val="00F85258"/>
    <w:rsid w:val="00F8750C"/>
    <w:rsid w:val="00F87E6C"/>
    <w:rsid w:val="00F90BD5"/>
    <w:rsid w:val="00F90D33"/>
    <w:rsid w:val="00F9270F"/>
    <w:rsid w:val="00F928C2"/>
    <w:rsid w:val="00F9296A"/>
    <w:rsid w:val="00F92B9D"/>
    <w:rsid w:val="00F93D66"/>
    <w:rsid w:val="00F95451"/>
    <w:rsid w:val="00F95ADB"/>
    <w:rsid w:val="00F95D08"/>
    <w:rsid w:val="00F95EE9"/>
    <w:rsid w:val="00F961F4"/>
    <w:rsid w:val="00F96F07"/>
    <w:rsid w:val="00F9705B"/>
    <w:rsid w:val="00F975E9"/>
    <w:rsid w:val="00FA0C9E"/>
    <w:rsid w:val="00FA1D76"/>
    <w:rsid w:val="00FA36EA"/>
    <w:rsid w:val="00FA374B"/>
    <w:rsid w:val="00FA3845"/>
    <w:rsid w:val="00FA6EE2"/>
    <w:rsid w:val="00FA726B"/>
    <w:rsid w:val="00FB0A3E"/>
    <w:rsid w:val="00FB152D"/>
    <w:rsid w:val="00FB1ED6"/>
    <w:rsid w:val="00FB1F27"/>
    <w:rsid w:val="00FB21AA"/>
    <w:rsid w:val="00FB3F01"/>
    <w:rsid w:val="00FB43DB"/>
    <w:rsid w:val="00FB49ED"/>
    <w:rsid w:val="00FB4EA1"/>
    <w:rsid w:val="00FB5626"/>
    <w:rsid w:val="00FB5629"/>
    <w:rsid w:val="00FB5E7D"/>
    <w:rsid w:val="00FB6EED"/>
    <w:rsid w:val="00FC4573"/>
    <w:rsid w:val="00FC6134"/>
    <w:rsid w:val="00FC64BE"/>
    <w:rsid w:val="00FD015F"/>
    <w:rsid w:val="00FD2CA6"/>
    <w:rsid w:val="00FD2E0C"/>
    <w:rsid w:val="00FD2FFF"/>
    <w:rsid w:val="00FD3A5E"/>
    <w:rsid w:val="00FD3ACF"/>
    <w:rsid w:val="00FD4876"/>
    <w:rsid w:val="00FD4A05"/>
    <w:rsid w:val="00FD57ED"/>
    <w:rsid w:val="00FD6E4A"/>
    <w:rsid w:val="00FD6EDA"/>
    <w:rsid w:val="00FD78BA"/>
    <w:rsid w:val="00FD7E04"/>
    <w:rsid w:val="00FE0842"/>
    <w:rsid w:val="00FE438A"/>
    <w:rsid w:val="00FE4CAE"/>
    <w:rsid w:val="00FE6FE0"/>
    <w:rsid w:val="00FF04D8"/>
    <w:rsid w:val="00FF0EE1"/>
    <w:rsid w:val="00FF1FA9"/>
    <w:rsid w:val="00FF2C67"/>
    <w:rsid w:val="00FF38ED"/>
    <w:rsid w:val="00FF478C"/>
    <w:rsid w:val="00FF4D7F"/>
    <w:rsid w:val="00FF5CCB"/>
    <w:rsid w:val="00FF66F7"/>
    <w:rsid w:val="00FF693B"/>
    <w:rsid w:val="00FF69A6"/>
    <w:rsid w:val="00FF6B9E"/>
    <w:rsid w:val="00FF78AE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0DB5F"/>
  <w15:docId w15:val="{99310549-6041-4390-B232-6A3BE7C3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787977"/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B02D58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link w:val="Nagwek2Znak"/>
    <w:qFormat/>
    <w:rsid w:val="00B02D58"/>
    <w:pPr>
      <w:keepNext/>
      <w:spacing w:line="360" w:lineRule="atLeast"/>
      <w:jc w:val="center"/>
      <w:outlineLvl w:val="1"/>
    </w:pPr>
    <w:rPr>
      <w:rFonts w:ascii="Courier New" w:hAnsi="Courier New"/>
    </w:rPr>
  </w:style>
  <w:style w:type="paragraph" w:styleId="Nagwek3">
    <w:name w:val="heading 3"/>
    <w:basedOn w:val="Normalny"/>
    <w:next w:val="Normalny"/>
    <w:link w:val="Nagwek3Znak"/>
    <w:qFormat/>
    <w:rsid w:val="00B02D58"/>
    <w:pPr>
      <w:keepNext/>
      <w:jc w:val="both"/>
      <w:outlineLvl w:val="2"/>
    </w:pPr>
    <w:rPr>
      <w:rFonts w:ascii="Courier New" w:hAnsi="Courier New"/>
    </w:rPr>
  </w:style>
  <w:style w:type="paragraph" w:styleId="Nagwek4">
    <w:name w:val="heading 4"/>
    <w:basedOn w:val="Normalny"/>
    <w:next w:val="Normalny"/>
    <w:link w:val="Nagwek4Znak"/>
    <w:qFormat/>
    <w:rsid w:val="00B02D58"/>
    <w:pPr>
      <w:keepNext/>
      <w:jc w:val="center"/>
      <w:outlineLvl w:val="3"/>
    </w:pPr>
    <w:rPr>
      <w:b/>
      <w:sz w:val="16"/>
    </w:rPr>
  </w:style>
  <w:style w:type="paragraph" w:styleId="Nagwek5">
    <w:name w:val="heading 5"/>
    <w:basedOn w:val="Normalny"/>
    <w:next w:val="Normalny"/>
    <w:link w:val="Nagwek5Znak"/>
    <w:qFormat/>
    <w:rsid w:val="00B02D58"/>
    <w:pPr>
      <w:keepNext/>
      <w:spacing w:line="360" w:lineRule="atLeast"/>
      <w:ind w:left="5664"/>
      <w:jc w:val="both"/>
      <w:outlineLvl w:val="4"/>
    </w:pPr>
    <w:rPr>
      <w:rFonts w:ascii="Courier New" w:hAnsi="Courier New"/>
      <w:b/>
    </w:rPr>
  </w:style>
  <w:style w:type="paragraph" w:styleId="Nagwek6">
    <w:name w:val="heading 6"/>
    <w:basedOn w:val="Normalny"/>
    <w:next w:val="Normalny"/>
    <w:link w:val="Nagwek6Znak"/>
    <w:qFormat/>
    <w:rsid w:val="00B02D58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02D58"/>
    <w:pPr>
      <w:keepNext/>
      <w:widowControl w:val="0"/>
      <w:tabs>
        <w:tab w:val="right" w:pos="8953"/>
      </w:tabs>
      <w:jc w:val="center"/>
      <w:outlineLvl w:val="6"/>
    </w:pPr>
    <w:rPr>
      <w:b/>
      <w:sz w:val="17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02D58"/>
    <w:pPr>
      <w:keepNext/>
      <w:spacing w:line="360" w:lineRule="auto"/>
      <w:jc w:val="center"/>
      <w:outlineLvl w:val="7"/>
    </w:pPr>
    <w:rPr>
      <w:b/>
      <w:sz w:val="32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02D58"/>
    <w:pPr>
      <w:keepNext/>
      <w:tabs>
        <w:tab w:val="left" w:pos="6379"/>
        <w:tab w:val="left" w:pos="6804"/>
        <w:tab w:val="left" w:pos="7371"/>
      </w:tabs>
      <w:ind w:left="851" w:hanging="426"/>
      <w:jc w:val="both"/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02D58"/>
    <w:rPr>
      <w:rFonts w:ascii="Times New Roman" w:eastAsia="Times New Roman" w:hAnsi="Times New Roman" w:cs="Times New Roman"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B02D58"/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02D58"/>
    <w:rPr>
      <w:rFonts w:ascii="Courier New" w:eastAsia="Times New Roman" w:hAnsi="Courier New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rsid w:val="00B02D58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02D58"/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02D58"/>
    <w:rPr>
      <w:rFonts w:ascii="Times New Roman" w:eastAsia="Times New Roman" w:hAnsi="Times New Roman" w:cs="Times New Roman"/>
      <w:b/>
      <w:sz w:val="17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02D5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02D58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02D58"/>
    <w:pPr>
      <w:jc w:val="both"/>
    </w:pPr>
    <w:rPr>
      <w:rFonts w:ascii="Arial" w:hAnsi="Arial"/>
      <w:i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D58"/>
    <w:rPr>
      <w:rFonts w:ascii="Arial" w:eastAsia="Times New Roman" w:hAnsi="Arial" w:cs="Times New Roman"/>
      <w:i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B02D58"/>
    <w:rPr>
      <w:sz w:val="3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02D58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customStyle="1" w:styleId="St3-ust-czlonowy">
    <w:name w:val="St3-ust-czlonowy"/>
    <w:basedOn w:val="Normalny"/>
    <w:uiPriority w:val="99"/>
    <w:rsid w:val="00B02D58"/>
    <w:pPr>
      <w:ind w:left="397" w:hanging="397"/>
      <w:jc w:val="both"/>
    </w:pPr>
  </w:style>
  <w:style w:type="paragraph" w:customStyle="1" w:styleId="St4-punkt">
    <w:name w:val="St4-punkt"/>
    <w:basedOn w:val="Normalny"/>
    <w:uiPriority w:val="99"/>
    <w:rsid w:val="00B02D58"/>
    <w:pPr>
      <w:ind w:left="680" w:hanging="340"/>
      <w:jc w:val="both"/>
    </w:pPr>
  </w:style>
  <w:style w:type="paragraph" w:customStyle="1" w:styleId="St3-ust-cz1">
    <w:name w:val="St3-ust-cz1"/>
    <w:basedOn w:val="Normalny"/>
    <w:uiPriority w:val="99"/>
    <w:rsid w:val="00B02D58"/>
    <w:pPr>
      <w:ind w:left="397" w:hanging="397"/>
      <w:jc w:val="both"/>
    </w:pPr>
  </w:style>
  <w:style w:type="paragraph" w:customStyle="1" w:styleId="Standardowy0">
    <w:name w:val="Standardowy.+"/>
    <w:uiPriority w:val="99"/>
    <w:rsid w:val="00B02D58"/>
    <w:rPr>
      <w:rFonts w:ascii="Arial" w:eastAsia="Times New Roman" w:hAnsi="Arial"/>
      <w:sz w:val="24"/>
    </w:rPr>
  </w:style>
  <w:style w:type="paragraph" w:customStyle="1" w:styleId="BodyText21">
    <w:name w:val="Body Text 21"/>
    <w:basedOn w:val="Normalny"/>
    <w:uiPriority w:val="99"/>
    <w:rsid w:val="00B02D58"/>
    <w:pPr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02D58"/>
    <w:pPr>
      <w:ind w:left="497" w:hanging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B02D58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2D5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3-ust-czonowy">
    <w:name w:val="St3-ust-członowy"/>
    <w:basedOn w:val="Normalny"/>
    <w:uiPriority w:val="99"/>
    <w:rsid w:val="00B02D58"/>
    <w:pPr>
      <w:ind w:left="397" w:hanging="397"/>
      <w:jc w:val="both"/>
    </w:pPr>
  </w:style>
  <w:style w:type="paragraph" w:customStyle="1" w:styleId="H1">
    <w:name w:val="H1"/>
    <w:basedOn w:val="Normalny"/>
    <w:next w:val="Normalny"/>
    <w:uiPriority w:val="99"/>
    <w:rsid w:val="00B02D58"/>
    <w:pPr>
      <w:keepNext/>
      <w:spacing w:before="100" w:after="100"/>
      <w:outlineLvl w:val="1"/>
    </w:pPr>
    <w:rPr>
      <w:b/>
      <w:kern w:val="36"/>
      <w:sz w:val="48"/>
    </w:rPr>
  </w:style>
  <w:style w:type="paragraph" w:customStyle="1" w:styleId="H3">
    <w:name w:val="H3"/>
    <w:basedOn w:val="Normalny"/>
    <w:next w:val="Normalny"/>
    <w:uiPriority w:val="99"/>
    <w:rsid w:val="00B02D58"/>
    <w:pPr>
      <w:keepNext/>
      <w:spacing w:before="100" w:after="100"/>
      <w:outlineLvl w:val="3"/>
    </w:pPr>
    <w:rPr>
      <w:b/>
      <w:sz w:val="28"/>
    </w:rPr>
  </w:style>
  <w:style w:type="paragraph" w:styleId="Tekstpodstawowywcity3">
    <w:name w:val="Body Text Indent 3"/>
    <w:basedOn w:val="Normalny"/>
    <w:link w:val="Tekstpodstawowywcity3Znak"/>
    <w:uiPriority w:val="99"/>
    <w:rsid w:val="00B02D58"/>
    <w:pPr>
      <w:ind w:firstLine="708"/>
      <w:jc w:val="both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02D58"/>
    <w:rPr>
      <w:rFonts w:ascii="Arial" w:eastAsia="Times New Roman" w:hAnsi="Arial" w:cs="Times New Roman"/>
      <w:i/>
      <w:sz w:val="24"/>
      <w:szCs w:val="20"/>
      <w:lang w:eastAsia="pl-PL"/>
    </w:rPr>
  </w:style>
  <w:style w:type="paragraph" w:customStyle="1" w:styleId="St3-ust-cz">
    <w:name w:val="St3-ust-cz"/>
    <w:basedOn w:val="Normalny"/>
    <w:uiPriority w:val="99"/>
    <w:rsid w:val="00B02D58"/>
    <w:pPr>
      <w:ind w:left="397" w:hanging="397"/>
      <w:jc w:val="both"/>
    </w:pPr>
  </w:style>
  <w:style w:type="character" w:styleId="Odwoanieprzypisudolnego">
    <w:name w:val="footnote reference"/>
    <w:rsid w:val="00B02D58"/>
    <w:rPr>
      <w:vertAlign w:val="superscript"/>
    </w:rPr>
  </w:style>
  <w:style w:type="paragraph" w:styleId="Lista3">
    <w:name w:val="List 3"/>
    <w:basedOn w:val="Normalny"/>
    <w:uiPriority w:val="99"/>
    <w:rsid w:val="00B02D58"/>
    <w:pPr>
      <w:ind w:left="849" w:hanging="283"/>
    </w:pPr>
    <w:rPr>
      <w:sz w:val="20"/>
    </w:rPr>
  </w:style>
  <w:style w:type="paragraph" w:customStyle="1" w:styleId="St-556-punktkilkunasty">
    <w:name w:val="St-556-punkt kilkunasty"/>
    <w:basedOn w:val="Normalny"/>
    <w:uiPriority w:val="99"/>
    <w:rsid w:val="00B02D58"/>
    <w:pPr>
      <w:tabs>
        <w:tab w:val="left" w:pos="794"/>
        <w:tab w:val="left" w:pos="1588"/>
      </w:tabs>
      <w:ind w:left="738" w:hanging="454"/>
      <w:jc w:val="both"/>
    </w:pPr>
    <w:rPr>
      <w:sz w:val="32"/>
    </w:rPr>
  </w:style>
  <w:style w:type="paragraph" w:customStyle="1" w:styleId="NormalnyWeb1">
    <w:name w:val="Normalny (Web)1"/>
    <w:basedOn w:val="Normalny"/>
    <w:uiPriority w:val="99"/>
    <w:rsid w:val="00B02D58"/>
    <w:pPr>
      <w:spacing w:before="100" w:after="100"/>
      <w:jc w:val="both"/>
    </w:pPr>
    <w:rPr>
      <w:sz w:val="20"/>
    </w:rPr>
  </w:style>
  <w:style w:type="paragraph" w:customStyle="1" w:styleId="HTML-wstpniesformatowany1">
    <w:name w:val="HTML - wstępnie sformatowany1"/>
    <w:basedOn w:val="Normalny"/>
    <w:uiPriority w:val="99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sz w:val="20"/>
    </w:rPr>
  </w:style>
  <w:style w:type="paragraph" w:styleId="Stopka">
    <w:name w:val="footer"/>
    <w:basedOn w:val="Normalny"/>
    <w:link w:val="StopkaZnak"/>
    <w:rsid w:val="00B02D5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02D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2D58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B02D58"/>
  </w:style>
  <w:style w:type="character" w:styleId="Hipercze">
    <w:name w:val="Hyperlink"/>
    <w:uiPriority w:val="99"/>
    <w:rsid w:val="00B02D58"/>
    <w:rPr>
      <w:color w:val="0000FF"/>
      <w:u w:val="single"/>
    </w:rPr>
  </w:style>
  <w:style w:type="paragraph" w:customStyle="1" w:styleId="FR1">
    <w:name w:val="FR1"/>
    <w:uiPriority w:val="99"/>
    <w:rsid w:val="00B02D58"/>
    <w:pPr>
      <w:widowControl w:val="0"/>
    </w:pPr>
    <w:rPr>
      <w:rFonts w:ascii="Arial" w:eastAsia="Times New Roman" w:hAnsi="Arial"/>
      <w:i/>
      <w:snapToGrid w:val="0"/>
      <w:sz w:val="44"/>
    </w:rPr>
  </w:style>
  <w:style w:type="paragraph" w:customStyle="1" w:styleId="FR2">
    <w:name w:val="FR2"/>
    <w:uiPriority w:val="99"/>
    <w:rsid w:val="00B02D58"/>
    <w:pPr>
      <w:widowControl w:val="0"/>
      <w:spacing w:line="340" w:lineRule="auto"/>
      <w:jc w:val="both"/>
    </w:pPr>
    <w:rPr>
      <w:rFonts w:ascii="Arial" w:eastAsia="Times New Roman" w:hAnsi="Arial"/>
      <w:snapToGrid w:val="0"/>
    </w:rPr>
  </w:style>
  <w:style w:type="paragraph" w:styleId="HTML-wstpniesformatowany">
    <w:name w:val="HTML Preformatted"/>
    <w:basedOn w:val="Normalny"/>
    <w:link w:val="HTML-wstpniesformatowanyZnak"/>
    <w:rsid w:val="00B02D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 w:val="0"/>
      <w:autoSpaceDN w:val="0"/>
    </w:pPr>
    <w:rPr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B02D58"/>
    <w:pPr>
      <w:autoSpaceDE w:val="0"/>
      <w:autoSpaceDN w:val="0"/>
      <w:spacing w:before="100" w:after="100"/>
      <w:jc w:val="both"/>
    </w:pPr>
    <w:rPr>
      <w:sz w:val="20"/>
    </w:rPr>
  </w:style>
  <w:style w:type="paragraph" w:styleId="Tekstpodstawowy2">
    <w:name w:val="Body Text 2"/>
    <w:basedOn w:val="Normalny"/>
    <w:link w:val="Tekstpodstawowy2Znak"/>
    <w:uiPriority w:val="99"/>
    <w:rsid w:val="00B02D58"/>
    <w:pPr>
      <w:jc w:val="center"/>
    </w:pPr>
    <w:rPr>
      <w:sz w:val="17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2D58"/>
    <w:rPr>
      <w:rFonts w:ascii="Times New Roman" w:eastAsia="Times New Roman" w:hAnsi="Times New Roman" w:cs="Times New Roman"/>
      <w:sz w:val="17"/>
      <w:szCs w:val="20"/>
      <w:lang w:eastAsia="pl-PL"/>
    </w:rPr>
  </w:style>
  <w:style w:type="character" w:styleId="UyteHipercze">
    <w:name w:val="FollowedHyperlink"/>
    <w:rsid w:val="00B02D58"/>
    <w:rPr>
      <w:color w:val="800080"/>
      <w:u w:val="single"/>
    </w:rPr>
  </w:style>
  <w:style w:type="paragraph" w:customStyle="1" w:styleId="Blockquote">
    <w:name w:val="Blockquote"/>
    <w:basedOn w:val="Normalny"/>
    <w:uiPriority w:val="99"/>
    <w:rsid w:val="00B02D58"/>
    <w:pPr>
      <w:spacing w:before="100" w:after="100"/>
      <w:ind w:left="360" w:right="360"/>
    </w:pPr>
    <w:rPr>
      <w:snapToGrid w:val="0"/>
    </w:rPr>
  </w:style>
  <w:style w:type="paragraph" w:styleId="Mapadokumentu">
    <w:name w:val="Document Map"/>
    <w:basedOn w:val="Normalny"/>
    <w:link w:val="MapadokumentuZnak"/>
    <w:uiPriority w:val="99"/>
    <w:rsid w:val="00B02D58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B02D58"/>
    <w:rPr>
      <w:rFonts w:ascii="Tahoma" w:eastAsia="Times New Roman" w:hAnsi="Tahoma" w:cs="Times New Roman"/>
      <w:sz w:val="24"/>
      <w:szCs w:val="20"/>
      <w:shd w:val="clear" w:color="auto" w:fill="000080"/>
      <w:lang w:eastAsia="pl-PL"/>
    </w:rPr>
  </w:style>
  <w:style w:type="paragraph" w:customStyle="1" w:styleId="Tekstpodstawowywcity21">
    <w:name w:val="Tekst podstawowy wcięty 21"/>
    <w:basedOn w:val="Normalny"/>
    <w:rsid w:val="00B02D58"/>
    <w:pPr>
      <w:spacing w:line="360" w:lineRule="auto"/>
      <w:ind w:left="567"/>
    </w:pPr>
  </w:style>
  <w:style w:type="paragraph" w:customStyle="1" w:styleId="H5">
    <w:name w:val="H5"/>
    <w:basedOn w:val="Normalny"/>
    <w:next w:val="Normalny"/>
    <w:uiPriority w:val="99"/>
    <w:rsid w:val="00B02D58"/>
    <w:pPr>
      <w:keepNext/>
      <w:spacing w:before="100" w:after="100"/>
      <w:outlineLvl w:val="5"/>
    </w:pPr>
    <w:rPr>
      <w:b/>
      <w:snapToGrid w:val="0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B02D58"/>
    <w:rPr>
      <w:rFonts w:ascii="Tahoma" w:hAnsi="Tahoma" w:cs="Courier New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D58"/>
    <w:rPr>
      <w:rFonts w:ascii="Tahoma" w:eastAsia="Times New Roman" w:hAnsi="Tahoma" w:cs="Courier New"/>
      <w:sz w:val="16"/>
      <w:szCs w:val="16"/>
      <w:lang w:eastAsia="pl-PL"/>
    </w:rPr>
  </w:style>
  <w:style w:type="character" w:styleId="Odwoaniedokomentarza">
    <w:name w:val="annotation reference"/>
    <w:semiHidden/>
    <w:rsid w:val="00B02D58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02D58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B02D58"/>
    <w:pPr>
      <w:spacing w:before="60" w:after="60"/>
      <w:ind w:left="851" w:hanging="295"/>
      <w:jc w:val="both"/>
    </w:pPr>
  </w:style>
  <w:style w:type="paragraph" w:customStyle="1" w:styleId="ust">
    <w:name w:val="ust"/>
    <w:uiPriority w:val="99"/>
    <w:rsid w:val="00B02D58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uiPriority w:val="99"/>
    <w:rsid w:val="00B02D58"/>
    <w:pPr>
      <w:ind w:left="850" w:hanging="425"/>
    </w:pPr>
  </w:style>
  <w:style w:type="paragraph" w:customStyle="1" w:styleId="tyt">
    <w:name w:val="tyt"/>
    <w:basedOn w:val="Normalny"/>
    <w:uiPriority w:val="99"/>
    <w:rsid w:val="00B02D58"/>
    <w:pPr>
      <w:keepNext/>
      <w:spacing w:before="60" w:after="60"/>
      <w:jc w:val="center"/>
    </w:pPr>
    <w:rPr>
      <w:b/>
    </w:rPr>
  </w:style>
  <w:style w:type="paragraph" w:customStyle="1" w:styleId="tekst">
    <w:name w:val="tekst"/>
    <w:basedOn w:val="Normalny"/>
    <w:uiPriority w:val="99"/>
    <w:rsid w:val="00B02D58"/>
    <w:pPr>
      <w:suppressLineNumbers/>
      <w:spacing w:before="60" w:after="60"/>
      <w:jc w:val="both"/>
    </w:pPr>
    <w:rPr>
      <w:szCs w:val="24"/>
    </w:rPr>
  </w:style>
  <w:style w:type="paragraph" w:styleId="Tekstblokowy">
    <w:name w:val="Block Text"/>
    <w:basedOn w:val="Normalny"/>
    <w:uiPriority w:val="99"/>
    <w:rsid w:val="00B02D58"/>
    <w:pPr>
      <w:ind w:left="3119" w:right="-143" w:firstLine="5"/>
    </w:pPr>
    <w:rPr>
      <w:sz w:val="22"/>
    </w:rPr>
  </w:style>
  <w:style w:type="paragraph" w:customStyle="1" w:styleId="Rub3">
    <w:name w:val="Rub3"/>
    <w:basedOn w:val="Normalny"/>
    <w:next w:val="Normalny"/>
    <w:uiPriority w:val="99"/>
    <w:rsid w:val="00B02D58"/>
    <w:pPr>
      <w:tabs>
        <w:tab w:val="left" w:pos="709"/>
      </w:tabs>
      <w:jc w:val="both"/>
    </w:pPr>
    <w:rPr>
      <w:b/>
      <w:i/>
      <w:sz w:val="20"/>
      <w:lang w:val="en-GB"/>
    </w:rPr>
  </w:style>
  <w:style w:type="paragraph" w:customStyle="1" w:styleId="Rub1">
    <w:name w:val="Rub1"/>
    <w:basedOn w:val="Normalny"/>
    <w:uiPriority w:val="99"/>
    <w:rsid w:val="00B02D58"/>
    <w:pPr>
      <w:tabs>
        <w:tab w:val="left" w:pos="1276"/>
      </w:tabs>
      <w:jc w:val="both"/>
    </w:pPr>
    <w:rPr>
      <w:b/>
      <w:smallCaps/>
      <w:sz w:val="20"/>
      <w:lang w:val="en-GB"/>
    </w:rPr>
  </w:style>
  <w:style w:type="paragraph" w:customStyle="1" w:styleId="Rub2">
    <w:name w:val="Rub2"/>
    <w:basedOn w:val="Normalny"/>
    <w:next w:val="Normalny"/>
    <w:uiPriority w:val="99"/>
    <w:rsid w:val="00B02D58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sz w:val="20"/>
      <w:lang w:val="en-GB"/>
    </w:rPr>
  </w:style>
  <w:style w:type="paragraph" w:customStyle="1" w:styleId="Rub4">
    <w:name w:val="Rub4"/>
    <w:basedOn w:val="Normalny"/>
    <w:next w:val="Normalny"/>
    <w:uiPriority w:val="99"/>
    <w:rsid w:val="00B02D58"/>
    <w:pPr>
      <w:tabs>
        <w:tab w:val="left" w:pos="709"/>
      </w:tabs>
      <w:jc w:val="both"/>
    </w:pPr>
    <w:rPr>
      <w:i/>
      <w:sz w:val="20"/>
      <w:lang w:val="fr-FR"/>
    </w:rPr>
  </w:style>
  <w:style w:type="paragraph" w:customStyle="1" w:styleId="lit">
    <w:name w:val="lit"/>
    <w:uiPriority w:val="99"/>
    <w:rsid w:val="00B02D58"/>
    <w:pPr>
      <w:spacing w:before="60" w:after="60"/>
      <w:ind w:left="1281" w:hanging="272"/>
      <w:jc w:val="both"/>
    </w:pPr>
    <w:rPr>
      <w:rFonts w:ascii="Times New Roman" w:eastAsia="Times New Roman" w:hAnsi="Times New Roman"/>
      <w:sz w:val="24"/>
    </w:rPr>
  </w:style>
  <w:style w:type="character" w:customStyle="1" w:styleId="text1">
    <w:name w:val="text1"/>
    <w:rsid w:val="00B02D58"/>
    <w:rPr>
      <w:rFonts w:ascii="Verdana" w:hAnsi="Verdana" w:hint="default"/>
      <w:i w:val="0"/>
      <w:iCs w:val="0"/>
      <w:color w:val="4C4C4C"/>
      <w:sz w:val="11"/>
      <w:szCs w:val="11"/>
    </w:rPr>
  </w:style>
  <w:style w:type="paragraph" w:customStyle="1" w:styleId="Logo">
    <w:name w:val="Logo"/>
    <w:basedOn w:val="Normalny"/>
    <w:uiPriority w:val="99"/>
    <w:rsid w:val="00B02D58"/>
    <w:rPr>
      <w:lang w:val="fr-FR" w:eastAsia="en-GB"/>
    </w:rPr>
  </w:style>
  <w:style w:type="paragraph" w:customStyle="1" w:styleId="ZU">
    <w:name w:val="Z_U"/>
    <w:basedOn w:val="Normalny"/>
    <w:uiPriority w:val="99"/>
    <w:rsid w:val="00B02D58"/>
    <w:rPr>
      <w:rFonts w:ascii="Arial" w:hAnsi="Arial"/>
      <w:b/>
      <w:sz w:val="16"/>
      <w:lang w:val="fr-FR" w:eastAsia="en-GB"/>
    </w:rPr>
  </w:style>
  <w:style w:type="paragraph" w:styleId="Spistreci2">
    <w:name w:val="toc 2"/>
    <w:basedOn w:val="Normalny"/>
    <w:next w:val="Normalny"/>
    <w:uiPriority w:val="39"/>
    <w:qFormat/>
    <w:rsid w:val="00B02D58"/>
    <w:pPr>
      <w:keepNext/>
      <w:keepLines/>
      <w:tabs>
        <w:tab w:val="right" w:leader="dot" w:pos="8640"/>
      </w:tabs>
      <w:spacing w:after="240"/>
      <w:ind w:left="1077" w:right="720" w:hanging="601"/>
      <w:jc w:val="both"/>
    </w:pPr>
    <w:rPr>
      <w:lang w:val="en-GB" w:eastAsia="en-GB"/>
    </w:rPr>
  </w:style>
  <w:style w:type="table" w:styleId="Tabela-Siatka">
    <w:name w:val="Table Grid"/>
    <w:basedOn w:val="Standardowy"/>
    <w:rsid w:val="00B02D5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WW-Nagwekwykazurde">
    <w:name w:val="WW-Nagłówek wykazu źródeł"/>
    <w:basedOn w:val="Normalny"/>
    <w:next w:val="Normalny"/>
    <w:uiPriority w:val="99"/>
    <w:rsid w:val="00B02D58"/>
    <w:pPr>
      <w:tabs>
        <w:tab w:val="left" w:pos="9000"/>
        <w:tab w:val="right" w:pos="9360"/>
      </w:tabs>
      <w:suppressAutoHyphens/>
      <w:jc w:val="both"/>
    </w:pPr>
    <w:rPr>
      <w:lang w:val="en-US" w:eastAsia="ar-SA"/>
    </w:rPr>
  </w:style>
  <w:style w:type="paragraph" w:customStyle="1" w:styleId="Document1">
    <w:name w:val="Document 1"/>
    <w:uiPriority w:val="99"/>
    <w:rsid w:val="00B02D58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02D58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02D5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B02D58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uiPriority w:val="99"/>
    <w:rsid w:val="00B02D58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abele">
    <w:name w:val="tabele"/>
    <w:basedOn w:val="Normalny"/>
    <w:link w:val="tabeleZnak"/>
    <w:qFormat/>
    <w:rsid w:val="00B02D58"/>
    <w:pPr>
      <w:shd w:val="clear" w:color="auto" w:fill="FFFFFF"/>
      <w:spacing w:before="120" w:after="40" w:line="360" w:lineRule="auto"/>
      <w:ind w:left="6" w:hanging="6"/>
      <w:jc w:val="both"/>
    </w:pPr>
    <w:rPr>
      <w:rFonts w:ascii="Tahoma" w:hAnsi="Tahoma"/>
      <w:b/>
      <w:color w:val="4E3B30"/>
      <w:sz w:val="20"/>
    </w:rPr>
  </w:style>
  <w:style w:type="character" w:customStyle="1" w:styleId="tabeleZnak">
    <w:name w:val="tabele Znak"/>
    <w:link w:val="tabele"/>
    <w:rsid w:val="00B02D58"/>
    <w:rPr>
      <w:rFonts w:ascii="Tahoma" w:eastAsia="Times New Roman" w:hAnsi="Tahoma" w:cs="Times New Roman"/>
      <w:b/>
      <w:color w:val="4E3B30"/>
      <w:sz w:val="20"/>
      <w:szCs w:val="20"/>
      <w:shd w:val="clear" w:color="auto" w:fill="FFFFFF"/>
      <w:lang w:eastAsia="pl-PL"/>
    </w:rPr>
  </w:style>
  <w:style w:type="paragraph" w:styleId="Lista">
    <w:name w:val="List"/>
    <w:basedOn w:val="Normalny"/>
    <w:uiPriority w:val="99"/>
    <w:rsid w:val="00B02D58"/>
    <w:pPr>
      <w:ind w:left="283" w:hanging="283"/>
      <w:contextualSpacing/>
    </w:pPr>
  </w:style>
  <w:style w:type="paragraph" w:styleId="Lista2">
    <w:name w:val="List 2"/>
    <w:basedOn w:val="Normalny"/>
    <w:uiPriority w:val="99"/>
    <w:rsid w:val="00B02D58"/>
    <w:pPr>
      <w:ind w:left="566" w:hanging="283"/>
      <w:contextualSpacing/>
    </w:pPr>
    <w:rPr>
      <w:sz w:val="20"/>
    </w:rPr>
  </w:style>
  <w:style w:type="paragraph" w:customStyle="1" w:styleId="Normalny1">
    <w:name w:val="Normalny1"/>
    <w:basedOn w:val="Normalny"/>
    <w:uiPriority w:val="99"/>
    <w:rsid w:val="00B02D58"/>
    <w:pPr>
      <w:widowControl w:val="0"/>
      <w:suppressAutoHyphens/>
      <w:autoSpaceDE w:val="0"/>
    </w:pPr>
    <w:rPr>
      <w:sz w:val="20"/>
    </w:rPr>
  </w:style>
  <w:style w:type="paragraph" w:styleId="Akapitzlist">
    <w:name w:val="List Paragraph"/>
    <w:aliases w:val="Numerowanie,Akapit z listą BS,L1,Akapit z listą5,T_SZ_List Paragraph,normalny tekst,Kolorowa lista — akcent 11,CW_Lista,Wypunktowanie,List Paragraph,Akapit z listą4,Colorful List Accent 1,Średnia siatka 1 — akcent 21,Akapit normalny,lp1"/>
    <w:basedOn w:val="Normalny"/>
    <w:link w:val="AkapitzlistZnak"/>
    <w:uiPriority w:val="34"/>
    <w:qFormat/>
    <w:rsid w:val="00B02D58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Zawartotabeli1111111">
    <w:name w:val="WW-Zawartość tabeli1111111"/>
    <w:basedOn w:val="Normalny"/>
    <w:uiPriority w:val="99"/>
    <w:rsid w:val="00B02D58"/>
    <w:pPr>
      <w:widowControl w:val="0"/>
      <w:suppressLineNumbers/>
      <w:suppressAutoHyphens/>
      <w:spacing w:after="120"/>
    </w:pPr>
    <w:rPr>
      <w:rFonts w:eastAsia="Lucida Sans Unicode"/>
    </w:rPr>
  </w:style>
  <w:style w:type="character" w:customStyle="1" w:styleId="WW8Num31z1">
    <w:name w:val="WW8Num31z1"/>
    <w:rsid w:val="00B02D58"/>
    <w:rPr>
      <w:rFonts w:ascii="OpenSymbol" w:hAnsi="OpenSymbol" w:cs="OpenSymbol"/>
    </w:rPr>
  </w:style>
  <w:style w:type="paragraph" w:customStyle="1" w:styleId="Nagwektabeli">
    <w:name w:val="Nagłówek tabeli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customStyle="1" w:styleId="WW-Nagwektabeli1111111">
    <w:name w:val="WW-Nagłówek tabeli1111111"/>
    <w:basedOn w:val="Normalny"/>
    <w:uiPriority w:val="99"/>
    <w:rsid w:val="00B02D58"/>
    <w:pPr>
      <w:widowControl w:val="0"/>
      <w:suppressLineNumbers/>
      <w:suppressAutoHyphens/>
      <w:spacing w:after="120"/>
      <w:jc w:val="center"/>
    </w:pPr>
    <w:rPr>
      <w:rFonts w:eastAsia="Lucida Sans Unicode"/>
      <w:b/>
      <w:bCs/>
      <w:i/>
      <w:iCs/>
    </w:rPr>
  </w:style>
  <w:style w:type="paragraph" w:styleId="Zwykytekst">
    <w:name w:val="Plain Text"/>
    <w:basedOn w:val="Normalny"/>
    <w:link w:val="ZwykytekstZnak"/>
    <w:uiPriority w:val="99"/>
    <w:rsid w:val="00B02D58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02D58"/>
    <w:rPr>
      <w:rFonts w:ascii="Courier New" w:eastAsia="Times New Roman" w:hAnsi="Courier New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B02D58"/>
    <w:rPr>
      <w:rFonts w:ascii="Tahoma" w:hAnsi="Tahoma" w:cs="Tahoma"/>
      <w:b/>
    </w:rPr>
  </w:style>
  <w:style w:type="paragraph" w:styleId="Nagwekspisutreci">
    <w:name w:val="TOC Heading"/>
    <w:basedOn w:val="Nagwek1"/>
    <w:next w:val="Normalny"/>
    <w:uiPriority w:val="39"/>
    <w:qFormat/>
    <w:rsid w:val="00B02D58"/>
    <w:pPr>
      <w:keepLines/>
      <w:spacing w:before="480" w:line="276" w:lineRule="auto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qFormat/>
    <w:rsid w:val="00B02D58"/>
    <w:pPr>
      <w:tabs>
        <w:tab w:val="left" w:pos="709"/>
        <w:tab w:val="right" w:leader="dot" w:pos="9639"/>
      </w:tabs>
      <w:ind w:left="426" w:hanging="426"/>
    </w:pPr>
  </w:style>
  <w:style w:type="character" w:styleId="Pogrubienie">
    <w:name w:val="Strong"/>
    <w:aliases w:val="UWAGA!"/>
    <w:uiPriority w:val="22"/>
    <w:qFormat/>
    <w:rsid w:val="00B02D58"/>
    <w:rPr>
      <w:b/>
      <w:bCs/>
    </w:rPr>
  </w:style>
  <w:style w:type="paragraph" w:customStyle="1" w:styleId="Tekstkomentarza1">
    <w:name w:val="Tekst komentarza1"/>
    <w:basedOn w:val="Normalny"/>
    <w:uiPriority w:val="99"/>
    <w:rsid w:val="00B02D58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Domylnaczcionkaakapitu8">
    <w:name w:val="Domyślna czcionka akapitu8"/>
    <w:rsid w:val="00B02D58"/>
  </w:style>
  <w:style w:type="paragraph" w:customStyle="1" w:styleId="ElwiraTekst">
    <w:name w:val="Elwira Tekst"/>
    <w:basedOn w:val="Normalny"/>
    <w:uiPriority w:val="99"/>
    <w:rsid w:val="00B02D58"/>
    <w:pPr>
      <w:suppressAutoHyphens/>
      <w:jc w:val="both"/>
    </w:pPr>
    <w:rPr>
      <w:rFonts w:ascii="Garamond" w:hAnsi="Garamond"/>
      <w:sz w:val="22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B02D58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02D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B02D58"/>
    <w:rPr>
      <w:vertAlign w:val="superscript"/>
    </w:rPr>
  </w:style>
  <w:style w:type="paragraph" w:customStyle="1" w:styleId="Bezodstpw1">
    <w:name w:val="Bez odstępów1"/>
    <w:uiPriority w:val="99"/>
    <w:rsid w:val="00B02D58"/>
    <w:rPr>
      <w:rFonts w:eastAsia="Times New Roman"/>
      <w:sz w:val="22"/>
      <w:szCs w:val="22"/>
      <w:lang w:eastAsia="en-US"/>
    </w:rPr>
  </w:style>
  <w:style w:type="character" w:customStyle="1" w:styleId="Teksttreci">
    <w:name w:val="Tekst treści_"/>
    <w:link w:val="Teksttreci0"/>
    <w:rsid w:val="00B02D58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02D58"/>
    <w:pPr>
      <w:shd w:val="clear" w:color="auto" w:fill="FFFFFF"/>
      <w:spacing w:before="300" w:line="274" w:lineRule="exact"/>
      <w:ind w:hanging="440"/>
      <w:jc w:val="both"/>
    </w:pPr>
    <w:rPr>
      <w:rFonts w:ascii="Calibri" w:eastAsia="Calibri" w:hAnsi="Calibri"/>
      <w:sz w:val="20"/>
    </w:rPr>
  </w:style>
  <w:style w:type="character" w:customStyle="1" w:styleId="Teksttreci2">
    <w:name w:val="Tekst treści (2)_"/>
    <w:link w:val="Teksttreci20"/>
    <w:rsid w:val="00B02D5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02D58"/>
    <w:pPr>
      <w:shd w:val="clear" w:color="auto" w:fill="FFFFFF"/>
      <w:spacing w:after="300" w:line="0" w:lineRule="atLeast"/>
    </w:pPr>
    <w:rPr>
      <w:rFonts w:ascii="Calibri" w:eastAsia="Calibri" w:hAnsi="Calibri"/>
      <w:sz w:val="20"/>
    </w:rPr>
  </w:style>
  <w:style w:type="character" w:customStyle="1" w:styleId="TeksttreciPogrubienie">
    <w:name w:val="Tekst treści + Pogrubienie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Bezpogrubienia">
    <w:name w:val="Tekst treści (2) + Bez pogrubienia"/>
    <w:rsid w:val="00B02D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0">
    <w:name w:val="Nagłówek #1_"/>
    <w:link w:val="Nagwek11"/>
    <w:rsid w:val="00B02D58"/>
    <w:rPr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02D58"/>
    <w:pPr>
      <w:shd w:val="clear" w:color="auto" w:fill="FFFFFF"/>
      <w:spacing w:before="480" w:line="0" w:lineRule="atLeast"/>
      <w:jc w:val="both"/>
      <w:outlineLvl w:val="0"/>
    </w:pPr>
    <w:rPr>
      <w:rFonts w:ascii="Calibri" w:eastAsia="Calibri" w:hAnsi="Calibri"/>
      <w:sz w:val="20"/>
    </w:rPr>
  </w:style>
  <w:style w:type="character" w:customStyle="1" w:styleId="Nagwek30">
    <w:name w:val="Nagłówek #3_"/>
    <w:link w:val="Nagwek31"/>
    <w:rsid w:val="00B02D58"/>
    <w:rPr>
      <w:sz w:val="21"/>
      <w:szCs w:val="21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B02D58"/>
    <w:pPr>
      <w:shd w:val="clear" w:color="auto" w:fill="FFFFFF"/>
      <w:spacing w:before="240" w:after="240" w:line="0" w:lineRule="atLeast"/>
      <w:ind w:hanging="76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">
    <w:name w:val="Nagłówek #3 (2)_"/>
    <w:link w:val="Nagwek320"/>
    <w:rsid w:val="00B02D58"/>
    <w:rPr>
      <w:sz w:val="21"/>
      <w:szCs w:val="21"/>
      <w:shd w:val="clear" w:color="auto" w:fill="FFFFFF"/>
    </w:rPr>
  </w:style>
  <w:style w:type="paragraph" w:customStyle="1" w:styleId="Nagwek320">
    <w:name w:val="Nagłówek #3 (2)"/>
    <w:basedOn w:val="Normalny"/>
    <w:link w:val="Nagwek32"/>
    <w:rsid w:val="00B02D58"/>
    <w:pPr>
      <w:shd w:val="clear" w:color="auto" w:fill="FFFFFF"/>
      <w:spacing w:line="250" w:lineRule="exact"/>
      <w:ind w:hanging="380"/>
      <w:outlineLvl w:val="2"/>
    </w:pPr>
    <w:rPr>
      <w:rFonts w:ascii="Calibri" w:eastAsia="Calibri" w:hAnsi="Calibri"/>
      <w:sz w:val="21"/>
      <w:szCs w:val="21"/>
    </w:rPr>
  </w:style>
  <w:style w:type="character" w:customStyle="1" w:styleId="Nagwek32Pogrubienie">
    <w:name w:val="Nagłówek #3 (2) + Pogrubienie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3Bezpogrubienia">
    <w:name w:val="Nagłówek #3 + Bez pogrubienia"/>
    <w:rsid w:val="00B02D58"/>
    <w:rPr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Nagweklubstopka">
    <w:name w:val="Nagłówek lub stopka_"/>
    <w:link w:val="Nagweklubstopka0"/>
    <w:rsid w:val="00B02D58"/>
    <w:rPr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B02D58"/>
    <w:pPr>
      <w:shd w:val="clear" w:color="auto" w:fill="FFFFFF"/>
    </w:pPr>
    <w:rPr>
      <w:rFonts w:ascii="Calibri" w:eastAsia="Calibri" w:hAnsi="Calibri"/>
      <w:sz w:val="20"/>
    </w:rPr>
  </w:style>
  <w:style w:type="paragraph" w:customStyle="1" w:styleId="Tytu0">
    <w:name w:val="Tytu?"/>
    <w:basedOn w:val="Normalny"/>
    <w:uiPriority w:val="99"/>
    <w:rsid w:val="00B02D58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character" w:customStyle="1" w:styleId="symbol1">
    <w:name w:val="symbol1"/>
    <w:rsid w:val="00B02D58"/>
    <w:rPr>
      <w:rFonts w:ascii="Courier New" w:hAnsi="Courier New" w:cs="Courier New" w:hint="default"/>
      <w:b/>
      <w:bCs/>
      <w:sz w:val="21"/>
      <w:szCs w:val="21"/>
    </w:rPr>
  </w:style>
  <w:style w:type="paragraph" w:customStyle="1" w:styleId="Standard">
    <w:name w:val="Standard"/>
    <w:rsid w:val="00B02D5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B02D58"/>
    <w:pPr>
      <w:tabs>
        <w:tab w:val="center" w:pos="2977"/>
      </w:tabs>
    </w:pPr>
    <w:rPr>
      <w:rFonts w:ascii="Tahoma" w:hAnsi="Tahoma"/>
      <w:i/>
      <w:sz w:val="22"/>
    </w:rPr>
  </w:style>
  <w:style w:type="character" w:customStyle="1" w:styleId="Nagwek20">
    <w:name w:val="Nagłówek #2_"/>
    <w:link w:val="Nagwek21"/>
    <w:rsid w:val="00B02D58"/>
    <w:rPr>
      <w:sz w:val="27"/>
      <w:szCs w:val="27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B02D58"/>
    <w:pPr>
      <w:shd w:val="clear" w:color="auto" w:fill="FFFFFF"/>
      <w:spacing w:before="420" w:after="1020" w:line="0" w:lineRule="atLeast"/>
      <w:outlineLvl w:val="1"/>
    </w:pPr>
    <w:rPr>
      <w:rFonts w:ascii="Calibri" w:eastAsia="Calibri" w:hAnsi="Calibri"/>
      <w:sz w:val="27"/>
      <w:szCs w:val="27"/>
    </w:rPr>
  </w:style>
  <w:style w:type="character" w:customStyle="1" w:styleId="Teksttreci145ptKursywa">
    <w:name w:val="Tekst treści + 14;5 pt;Kursywa"/>
    <w:rsid w:val="00B02D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9"/>
      <w:szCs w:val="29"/>
    </w:rPr>
  </w:style>
  <w:style w:type="character" w:customStyle="1" w:styleId="TeksttreciKursywa">
    <w:name w:val="Tekst treści + Kursywa"/>
    <w:rsid w:val="00B02D58"/>
    <w:rPr>
      <w:rFonts w:ascii="Times New Roman" w:hAnsi="Times New Roman"/>
      <w:i/>
      <w:spacing w:val="0"/>
      <w:sz w:val="27"/>
    </w:rPr>
  </w:style>
  <w:style w:type="character" w:customStyle="1" w:styleId="TeksttreciCandara135pt">
    <w:name w:val="Tekst treści + Candara;13;5 pt"/>
    <w:rsid w:val="00B02D58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w w:val="100"/>
      <w:sz w:val="27"/>
      <w:szCs w:val="27"/>
    </w:rPr>
  </w:style>
  <w:style w:type="paragraph" w:customStyle="1" w:styleId="Akapitzlist1">
    <w:name w:val="Akapit z listą1"/>
    <w:basedOn w:val="Normalny"/>
    <w:uiPriority w:val="99"/>
    <w:rsid w:val="00B02D58"/>
    <w:pPr>
      <w:jc w:val="both"/>
    </w:pPr>
    <w:rPr>
      <w:rFonts w:ascii="Verdana" w:hAnsi="Verdana"/>
      <w:sz w:val="20"/>
      <w:szCs w:val="22"/>
      <w:lang w:eastAsia="en-US"/>
    </w:rPr>
  </w:style>
  <w:style w:type="paragraph" w:customStyle="1" w:styleId="Tekstpodstawowywcity22">
    <w:name w:val="Tekst podstawowy wcięty 22"/>
    <w:basedOn w:val="Normalny"/>
    <w:uiPriority w:val="99"/>
    <w:rsid w:val="00B02D58"/>
    <w:pPr>
      <w:suppressAutoHyphens/>
      <w:autoSpaceDE w:val="0"/>
      <w:spacing w:after="120" w:line="480" w:lineRule="auto"/>
      <w:ind w:left="283"/>
    </w:pPr>
    <w:rPr>
      <w:sz w:val="28"/>
      <w:szCs w:val="28"/>
      <w:lang w:eastAsia="zh-CN"/>
    </w:rPr>
  </w:style>
  <w:style w:type="paragraph" w:customStyle="1" w:styleId="Tekstpodstawowy22">
    <w:name w:val="Tekst podstawowy 22"/>
    <w:basedOn w:val="Normalny"/>
    <w:uiPriority w:val="99"/>
    <w:rsid w:val="00B02D58"/>
    <w:pPr>
      <w:suppressAutoHyphens/>
      <w:autoSpaceDE w:val="0"/>
      <w:spacing w:after="120" w:line="480" w:lineRule="auto"/>
    </w:pPr>
    <w:rPr>
      <w:sz w:val="28"/>
      <w:szCs w:val="28"/>
      <w:lang w:eastAsia="zh-CN"/>
    </w:rPr>
  </w:style>
  <w:style w:type="character" w:customStyle="1" w:styleId="Teksttreci6">
    <w:name w:val="Tekst treści (6)_"/>
    <w:link w:val="Teksttreci60"/>
    <w:locked/>
    <w:rsid w:val="00B02D58"/>
    <w:rPr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B02D58"/>
    <w:pPr>
      <w:shd w:val="clear" w:color="auto" w:fill="FFFFFF"/>
      <w:spacing w:before="180" w:after="300" w:line="240" w:lineRule="atLeast"/>
      <w:jc w:val="both"/>
    </w:pPr>
    <w:rPr>
      <w:rFonts w:ascii="Calibri" w:eastAsia="Calibri" w:hAnsi="Calibri"/>
      <w:sz w:val="20"/>
    </w:rPr>
  </w:style>
  <w:style w:type="character" w:customStyle="1" w:styleId="WW8Num1z0">
    <w:name w:val="WW8Num1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1z1">
    <w:name w:val="WW8Num1z1"/>
    <w:rsid w:val="00B02D58"/>
  </w:style>
  <w:style w:type="character" w:customStyle="1" w:styleId="WW8Num1z2">
    <w:name w:val="WW8Num1z2"/>
    <w:rsid w:val="00B02D58"/>
  </w:style>
  <w:style w:type="character" w:customStyle="1" w:styleId="WW8Num1z3">
    <w:name w:val="WW8Num1z3"/>
    <w:rsid w:val="00B02D58"/>
  </w:style>
  <w:style w:type="character" w:customStyle="1" w:styleId="WW8Num1z4">
    <w:name w:val="WW8Num1z4"/>
    <w:rsid w:val="00B02D58"/>
  </w:style>
  <w:style w:type="character" w:customStyle="1" w:styleId="WW8Num1z5">
    <w:name w:val="WW8Num1z5"/>
    <w:rsid w:val="00B02D58"/>
  </w:style>
  <w:style w:type="character" w:customStyle="1" w:styleId="WW8Num1z6">
    <w:name w:val="WW8Num1z6"/>
    <w:rsid w:val="00B02D58"/>
  </w:style>
  <w:style w:type="character" w:customStyle="1" w:styleId="WW8Num1z7">
    <w:name w:val="WW8Num1z7"/>
    <w:rsid w:val="00B02D58"/>
  </w:style>
  <w:style w:type="character" w:customStyle="1" w:styleId="WW8Num1z8">
    <w:name w:val="WW8Num1z8"/>
    <w:rsid w:val="00B02D58"/>
  </w:style>
  <w:style w:type="character" w:customStyle="1" w:styleId="WW8Num2z0">
    <w:name w:val="WW8Num2z0"/>
    <w:rsid w:val="00B02D58"/>
    <w:rPr>
      <w:rFonts w:ascii="Times New Roman" w:eastAsia="Times New Roman" w:hAnsi="Times New Roman" w:cs="Mangal"/>
      <w:b w:val="0"/>
      <w:bCs w:val="0"/>
      <w:i w:val="0"/>
      <w:iCs/>
      <w:color w:val="000000"/>
      <w:kern w:val="1"/>
      <w:sz w:val="24"/>
      <w:szCs w:val="26"/>
      <w:lang w:val="pl-PL" w:bidi="ar-SA"/>
    </w:rPr>
  </w:style>
  <w:style w:type="character" w:customStyle="1" w:styleId="WW8Num2z1">
    <w:name w:val="WW8Num2z1"/>
    <w:rsid w:val="00B02D58"/>
  </w:style>
  <w:style w:type="character" w:customStyle="1" w:styleId="WW8Num2z2">
    <w:name w:val="WW8Num2z2"/>
    <w:rsid w:val="00B02D58"/>
  </w:style>
  <w:style w:type="character" w:customStyle="1" w:styleId="WW8Num2z3">
    <w:name w:val="WW8Num2z3"/>
    <w:rsid w:val="00B02D58"/>
  </w:style>
  <w:style w:type="character" w:customStyle="1" w:styleId="WW8Num2z4">
    <w:name w:val="WW8Num2z4"/>
    <w:rsid w:val="00B02D58"/>
  </w:style>
  <w:style w:type="character" w:customStyle="1" w:styleId="WW8Num2z5">
    <w:name w:val="WW8Num2z5"/>
    <w:rsid w:val="00B02D58"/>
  </w:style>
  <w:style w:type="character" w:customStyle="1" w:styleId="WW8Num2z6">
    <w:name w:val="WW8Num2z6"/>
    <w:rsid w:val="00B02D58"/>
  </w:style>
  <w:style w:type="character" w:customStyle="1" w:styleId="WW8Num2z7">
    <w:name w:val="WW8Num2z7"/>
    <w:rsid w:val="00B02D58"/>
  </w:style>
  <w:style w:type="character" w:customStyle="1" w:styleId="WW8Num2z8">
    <w:name w:val="WW8Num2z8"/>
    <w:rsid w:val="00B02D58"/>
  </w:style>
  <w:style w:type="character" w:customStyle="1" w:styleId="WW8Num3z0">
    <w:name w:val="WW8Num3z0"/>
    <w:rsid w:val="00B02D58"/>
    <w:rPr>
      <w:rFonts w:ascii="Wingdings 2" w:hAnsi="Wingdings 2" w:cs="OpenSymbol"/>
      <w:color w:val="auto"/>
      <w:sz w:val="22"/>
      <w:szCs w:val="22"/>
    </w:rPr>
  </w:style>
  <w:style w:type="character" w:customStyle="1" w:styleId="WW8Num3z1">
    <w:name w:val="WW8Num3z1"/>
    <w:rsid w:val="00B02D58"/>
    <w:rPr>
      <w:rFonts w:ascii="OpenSymbol" w:hAnsi="OpenSymbol" w:cs="Courier New"/>
    </w:rPr>
  </w:style>
  <w:style w:type="character" w:customStyle="1" w:styleId="WW8Num4z0">
    <w:name w:val="WW8Num4z0"/>
    <w:rsid w:val="00B02D58"/>
    <w:rPr>
      <w:rFonts w:ascii="Wingdings" w:hAnsi="Wingdings" w:cs="Symbol"/>
      <w:color w:val="auto"/>
      <w:position w:val="0"/>
      <w:sz w:val="24"/>
      <w:shd w:val="clear" w:color="auto" w:fill="auto"/>
      <w:vertAlign w:val="baseline"/>
      <w:lang w:val="pl-PL" w:bidi="ar-SA"/>
    </w:rPr>
  </w:style>
  <w:style w:type="character" w:customStyle="1" w:styleId="WW8Num5z0">
    <w:name w:val="WW8Num5z0"/>
    <w:rsid w:val="00B02D58"/>
    <w:rPr>
      <w:rFonts w:ascii="Wingdings 2" w:hAnsi="Wingdings 2" w:cs="Symbol"/>
      <w:color w:val="auto"/>
      <w:shd w:val="clear" w:color="auto" w:fill="auto"/>
      <w:lang w:val="pl-PL" w:bidi="ar-SA"/>
    </w:rPr>
  </w:style>
  <w:style w:type="character" w:customStyle="1" w:styleId="WW8Num5z1">
    <w:name w:val="WW8Num5z1"/>
    <w:rsid w:val="00B02D58"/>
    <w:rPr>
      <w:rFonts w:ascii="OpenSymbol" w:hAnsi="OpenSymbol" w:cs="Courier New"/>
    </w:rPr>
  </w:style>
  <w:style w:type="character" w:customStyle="1" w:styleId="WW8Num6z0">
    <w:name w:val="WW8Num6z0"/>
    <w:rsid w:val="00B02D58"/>
    <w:rPr>
      <w:rFonts w:ascii="Symbol" w:hAnsi="Symbol" w:cs="Symbol"/>
      <w:color w:val="000000"/>
      <w:shd w:val="clear" w:color="auto" w:fill="auto"/>
    </w:rPr>
  </w:style>
  <w:style w:type="character" w:customStyle="1" w:styleId="WW8Num6z1">
    <w:name w:val="WW8Num6z1"/>
    <w:rsid w:val="00B02D58"/>
    <w:rPr>
      <w:rFonts w:ascii="OpenSymbol" w:hAnsi="OpenSymbol" w:cs="Courier New"/>
    </w:rPr>
  </w:style>
  <w:style w:type="character" w:customStyle="1" w:styleId="WW8Num7z0">
    <w:name w:val="WW8Num7z0"/>
    <w:rsid w:val="00B02D58"/>
    <w:rPr>
      <w:rFonts w:ascii="Symbol" w:hAnsi="Symbol" w:cs="OpenSymbol"/>
      <w:sz w:val="24"/>
      <w:shd w:val="clear" w:color="auto" w:fill="auto"/>
      <w:lang w:val="pl-PL" w:bidi="ar-SA"/>
    </w:rPr>
  </w:style>
  <w:style w:type="character" w:customStyle="1" w:styleId="WW8Num7z1">
    <w:name w:val="WW8Num7z1"/>
    <w:rsid w:val="00B02D58"/>
    <w:rPr>
      <w:rFonts w:ascii="OpenSymbol" w:hAnsi="OpenSymbol" w:cs="OpenSymbol"/>
    </w:rPr>
  </w:style>
  <w:style w:type="character" w:customStyle="1" w:styleId="WW8Num8z0">
    <w:name w:val="WW8Num8z0"/>
    <w:rsid w:val="00B02D58"/>
    <w:rPr>
      <w:rFonts w:ascii="Symbol" w:hAnsi="Symbol" w:cs="OpenSymbol"/>
      <w:sz w:val="24"/>
      <w:lang w:val="pl-PL" w:bidi="ar-SA"/>
    </w:rPr>
  </w:style>
  <w:style w:type="character" w:customStyle="1" w:styleId="WW8Num8z1">
    <w:name w:val="WW8Num8z1"/>
    <w:rsid w:val="00B02D58"/>
    <w:rPr>
      <w:rFonts w:ascii="OpenSymbol" w:hAnsi="OpenSymbol" w:cs="OpenSymbol"/>
    </w:rPr>
  </w:style>
  <w:style w:type="character" w:customStyle="1" w:styleId="WW8Num9z0">
    <w:name w:val="WW8Num9z0"/>
    <w:rsid w:val="00B02D58"/>
    <w:rPr>
      <w:rFonts w:ascii="Symbol" w:hAnsi="Symbol" w:cs="OpenSymbol"/>
      <w:color w:val="000000"/>
      <w:shd w:val="clear" w:color="auto" w:fill="auto"/>
      <w:lang w:val="pl-PL" w:bidi="ar-SA"/>
    </w:rPr>
  </w:style>
  <w:style w:type="character" w:customStyle="1" w:styleId="WW8Num9z1">
    <w:name w:val="WW8Num9z1"/>
    <w:rsid w:val="00B02D58"/>
    <w:rPr>
      <w:rFonts w:ascii="OpenSymbol" w:hAnsi="OpenSymbol" w:cs="OpenSymbol"/>
    </w:rPr>
  </w:style>
  <w:style w:type="character" w:customStyle="1" w:styleId="WW8Num10z0">
    <w:name w:val="WW8Num10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0z1">
    <w:name w:val="WW8Num10z1"/>
    <w:rsid w:val="00B02D58"/>
    <w:rPr>
      <w:rFonts w:ascii="OpenSymbol" w:hAnsi="OpenSymbol" w:cs="OpenSymbol"/>
    </w:rPr>
  </w:style>
  <w:style w:type="character" w:customStyle="1" w:styleId="WW8Num11z0">
    <w:name w:val="WW8Num11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1z1">
    <w:name w:val="WW8Num11z1"/>
    <w:rsid w:val="00B02D58"/>
    <w:rPr>
      <w:rFonts w:ascii="OpenSymbol" w:hAnsi="OpenSymbol" w:cs="OpenSymbol"/>
    </w:rPr>
  </w:style>
  <w:style w:type="character" w:customStyle="1" w:styleId="WW8Num12z0">
    <w:name w:val="WW8Num12z0"/>
    <w:rsid w:val="00B02D58"/>
    <w:rPr>
      <w:rFonts w:ascii="Symbol" w:hAnsi="Symbol" w:cs="OpenSymbol"/>
      <w:color w:val="000000"/>
      <w:position w:val="0"/>
      <w:sz w:val="24"/>
      <w:vertAlign w:val="baseline"/>
    </w:rPr>
  </w:style>
  <w:style w:type="character" w:customStyle="1" w:styleId="WW8Num12z1">
    <w:name w:val="WW8Num12z1"/>
    <w:rsid w:val="00B02D58"/>
    <w:rPr>
      <w:rFonts w:ascii="OpenSymbol" w:hAnsi="OpenSymbol" w:cs="OpenSymbol"/>
    </w:rPr>
  </w:style>
  <w:style w:type="character" w:customStyle="1" w:styleId="WW8Num13z0">
    <w:name w:val="WW8Num13z0"/>
    <w:rsid w:val="00B02D58"/>
    <w:rPr>
      <w:rFonts w:ascii="Symbol" w:hAnsi="Symbol" w:cs="OpenSymbol"/>
    </w:rPr>
  </w:style>
  <w:style w:type="character" w:customStyle="1" w:styleId="WW8Num13z1">
    <w:name w:val="WW8Num13z1"/>
    <w:rsid w:val="00B02D58"/>
    <w:rPr>
      <w:rFonts w:ascii="OpenSymbol" w:hAnsi="OpenSymbol" w:cs="OpenSymbol"/>
    </w:rPr>
  </w:style>
  <w:style w:type="character" w:customStyle="1" w:styleId="WW8Num14z0">
    <w:name w:val="WW8Num1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4z1">
    <w:name w:val="WW8Num14z1"/>
    <w:rsid w:val="00B02D58"/>
    <w:rPr>
      <w:rFonts w:ascii="OpenSymbol" w:hAnsi="OpenSymbol" w:cs="OpenSymbol"/>
    </w:rPr>
  </w:style>
  <w:style w:type="character" w:customStyle="1" w:styleId="WW8Num15z0">
    <w:name w:val="WW8Num15z0"/>
    <w:rsid w:val="00B02D58"/>
    <w:rPr>
      <w:rFonts w:ascii="Symbol" w:hAnsi="Symbol" w:cs="OpenSymbol"/>
    </w:rPr>
  </w:style>
  <w:style w:type="character" w:customStyle="1" w:styleId="WW8Num15z1">
    <w:name w:val="WW8Num15z1"/>
    <w:rsid w:val="00B02D58"/>
    <w:rPr>
      <w:rFonts w:ascii="OpenSymbol" w:hAnsi="OpenSymbol" w:cs="OpenSymbol"/>
    </w:rPr>
  </w:style>
  <w:style w:type="character" w:customStyle="1" w:styleId="WW8Num16z0">
    <w:name w:val="WW8Num16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6z1">
    <w:name w:val="WW8Num16z1"/>
    <w:rsid w:val="00B02D58"/>
    <w:rPr>
      <w:rFonts w:ascii="OpenSymbol" w:hAnsi="OpenSymbol" w:cs="OpenSymbol"/>
    </w:rPr>
  </w:style>
  <w:style w:type="character" w:customStyle="1" w:styleId="WW8Num17z0">
    <w:name w:val="WW8Num17z0"/>
    <w:rsid w:val="00B02D58"/>
    <w:rPr>
      <w:rFonts w:ascii="Symbol" w:hAnsi="Symbol" w:cs="OpenSymbol"/>
      <w:color w:val="000000"/>
      <w:shd w:val="clear" w:color="auto" w:fill="auto"/>
      <w:vertAlign w:val="subscript"/>
    </w:rPr>
  </w:style>
  <w:style w:type="character" w:customStyle="1" w:styleId="WW8Num17z1">
    <w:name w:val="WW8Num17z1"/>
    <w:rsid w:val="00B02D58"/>
    <w:rPr>
      <w:rFonts w:ascii="OpenSymbol" w:hAnsi="OpenSymbol" w:cs="OpenSymbol"/>
    </w:rPr>
  </w:style>
  <w:style w:type="character" w:customStyle="1" w:styleId="WW8Num18z0">
    <w:name w:val="WW8Num18z0"/>
    <w:rsid w:val="00B02D58"/>
    <w:rPr>
      <w:rFonts w:ascii="Symbol" w:hAnsi="Symbol" w:cs="OpenSymbol"/>
    </w:rPr>
  </w:style>
  <w:style w:type="character" w:customStyle="1" w:styleId="WW8Num18z1">
    <w:name w:val="WW8Num18z1"/>
    <w:rsid w:val="00B02D58"/>
    <w:rPr>
      <w:rFonts w:ascii="OpenSymbol" w:hAnsi="OpenSymbol" w:cs="OpenSymbol"/>
    </w:rPr>
  </w:style>
  <w:style w:type="character" w:customStyle="1" w:styleId="WW8Num19z0">
    <w:name w:val="WW8Num19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19z1">
    <w:name w:val="WW8Num19z1"/>
    <w:rsid w:val="00B02D58"/>
    <w:rPr>
      <w:rFonts w:ascii="OpenSymbol" w:hAnsi="OpenSymbol" w:cs="OpenSymbol"/>
    </w:rPr>
  </w:style>
  <w:style w:type="character" w:customStyle="1" w:styleId="WW8Num20z0">
    <w:name w:val="WW8Num20z0"/>
    <w:rsid w:val="00B02D58"/>
    <w:rPr>
      <w:rFonts w:ascii="Symbol" w:hAnsi="Symbol" w:cs="OpenSymbol"/>
      <w:color w:val="000000"/>
    </w:rPr>
  </w:style>
  <w:style w:type="character" w:customStyle="1" w:styleId="WW8Num20z1">
    <w:name w:val="WW8Num20z1"/>
    <w:rsid w:val="00B02D58"/>
    <w:rPr>
      <w:rFonts w:ascii="OpenSymbol" w:hAnsi="OpenSymbol" w:cs="OpenSymbol"/>
    </w:rPr>
  </w:style>
  <w:style w:type="character" w:customStyle="1" w:styleId="WW8Num21z0">
    <w:name w:val="WW8Num21z0"/>
    <w:rsid w:val="00B02D58"/>
    <w:rPr>
      <w:rFonts w:ascii="Symbol" w:hAnsi="Symbol" w:cs="OpenSymbol"/>
    </w:rPr>
  </w:style>
  <w:style w:type="character" w:customStyle="1" w:styleId="WW8Num21z1">
    <w:name w:val="WW8Num21z1"/>
    <w:rsid w:val="00B02D58"/>
    <w:rPr>
      <w:rFonts w:ascii="OpenSymbol" w:hAnsi="OpenSymbol" w:cs="OpenSymbol"/>
    </w:rPr>
  </w:style>
  <w:style w:type="character" w:customStyle="1" w:styleId="WW8Num22z0">
    <w:name w:val="WW8Num22z0"/>
    <w:rsid w:val="00B02D58"/>
    <w:rPr>
      <w:rFonts w:ascii="Symbol" w:hAnsi="Symbol" w:cs="OpenSymbol"/>
    </w:rPr>
  </w:style>
  <w:style w:type="character" w:customStyle="1" w:styleId="WW8Num22z1">
    <w:name w:val="WW8Num22z1"/>
    <w:rsid w:val="00B02D58"/>
    <w:rPr>
      <w:rFonts w:ascii="OpenSymbol" w:hAnsi="OpenSymbol" w:cs="OpenSymbol"/>
    </w:rPr>
  </w:style>
  <w:style w:type="character" w:customStyle="1" w:styleId="WW8Num23z0">
    <w:name w:val="WW8Num23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3z1">
    <w:name w:val="WW8Num23z1"/>
    <w:rsid w:val="00B02D58"/>
    <w:rPr>
      <w:rFonts w:ascii="OpenSymbol" w:hAnsi="OpenSymbol" w:cs="OpenSymbol"/>
    </w:rPr>
  </w:style>
  <w:style w:type="character" w:customStyle="1" w:styleId="WW8Num24z0">
    <w:name w:val="WW8Num24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4z1">
    <w:name w:val="WW8Num24z1"/>
    <w:rsid w:val="00B02D58"/>
    <w:rPr>
      <w:rFonts w:ascii="OpenSymbol" w:hAnsi="OpenSymbol" w:cs="OpenSymbol"/>
    </w:rPr>
  </w:style>
  <w:style w:type="character" w:customStyle="1" w:styleId="WW8Num25z0">
    <w:name w:val="WW8Num25z0"/>
    <w:rsid w:val="00B02D58"/>
    <w:rPr>
      <w:rFonts w:ascii="Symbol" w:hAnsi="Symbol" w:cs="OpenSymbol"/>
    </w:rPr>
  </w:style>
  <w:style w:type="character" w:customStyle="1" w:styleId="WW8Num25z1">
    <w:name w:val="WW8Num25z1"/>
    <w:rsid w:val="00B02D58"/>
    <w:rPr>
      <w:rFonts w:ascii="OpenSymbol" w:hAnsi="OpenSymbol" w:cs="OpenSymbol"/>
    </w:rPr>
  </w:style>
  <w:style w:type="character" w:customStyle="1" w:styleId="WW8Num26z0">
    <w:name w:val="WW8Num26z0"/>
    <w:rsid w:val="00B02D58"/>
    <w:rPr>
      <w:rFonts w:ascii="Symbol" w:hAnsi="Symbol" w:cs="OpenSymbol"/>
    </w:rPr>
  </w:style>
  <w:style w:type="character" w:customStyle="1" w:styleId="WW8Num26z1">
    <w:name w:val="WW8Num26z1"/>
    <w:rsid w:val="00B02D58"/>
    <w:rPr>
      <w:rFonts w:ascii="OpenSymbol" w:hAnsi="OpenSymbol" w:cs="OpenSymbol"/>
    </w:rPr>
  </w:style>
  <w:style w:type="character" w:customStyle="1" w:styleId="WW8Num27z0">
    <w:name w:val="WW8Num27z0"/>
    <w:rsid w:val="00B02D58"/>
    <w:rPr>
      <w:rFonts w:ascii="Symbol" w:hAnsi="Symbol" w:cs="OpenSymbol"/>
    </w:rPr>
  </w:style>
  <w:style w:type="character" w:customStyle="1" w:styleId="WW8Num27z1">
    <w:name w:val="WW8Num27z1"/>
    <w:rsid w:val="00B02D58"/>
    <w:rPr>
      <w:rFonts w:ascii="OpenSymbol" w:hAnsi="OpenSymbol" w:cs="OpenSymbol"/>
    </w:rPr>
  </w:style>
  <w:style w:type="character" w:customStyle="1" w:styleId="WW8Num28z0">
    <w:name w:val="WW8Num28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28z1">
    <w:name w:val="WW8Num28z1"/>
    <w:rsid w:val="00B02D58"/>
    <w:rPr>
      <w:rFonts w:ascii="OpenSymbol" w:hAnsi="OpenSymbol" w:cs="OpenSymbol"/>
    </w:rPr>
  </w:style>
  <w:style w:type="character" w:customStyle="1" w:styleId="WW8Num29z0">
    <w:name w:val="WW8Num29z0"/>
    <w:rsid w:val="00B02D58"/>
    <w:rPr>
      <w:rFonts w:ascii="Symbol" w:hAnsi="Symbol" w:cs="OpenSymbol"/>
    </w:rPr>
  </w:style>
  <w:style w:type="character" w:customStyle="1" w:styleId="WW8Num29z1">
    <w:name w:val="WW8Num29z1"/>
    <w:rsid w:val="00B02D58"/>
    <w:rPr>
      <w:rFonts w:ascii="OpenSymbol" w:hAnsi="OpenSymbol" w:cs="OpenSymbol"/>
    </w:rPr>
  </w:style>
  <w:style w:type="character" w:customStyle="1" w:styleId="WW8Num30z0">
    <w:name w:val="WW8Num30z0"/>
    <w:rsid w:val="00B02D58"/>
    <w:rPr>
      <w:rFonts w:ascii="Symbol" w:hAnsi="Symbol" w:cs="OpenSymbol"/>
    </w:rPr>
  </w:style>
  <w:style w:type="character" w:customStyle="1" w:styleId="WW8Num30z1">
    <w:name w:val="WW8Num30z1"/>
    <w:rsid w:val="00B02D58"/>
    <w:rPr>
      <w:rFonts w:ascii="OpenSymbol" w:hAnsi="OpenSymbol" w:cs="OpenSymbol"/>
    </w:rPr>
  </w:style>
  <w:style w:type="character" w:customStyle="1" w:styleId="WW8Num31z0">
    <w:name w:val="WW8Num31z0"/>
    <w:rsid w:val="00B02D58"/>
    <w:rPr>
      <w:rFonts w:ascii="Symbol" w:hAnsi="Symbol" w:cs="OpenSymbol"/>
      <w:shd w:val="clear" w:color="auto" w:fill="auto"/>
    </w:rPr>
  </w:style>
  <w:style w:type="character" w:customStyle="1" w:styleId="WW8Num32z0">
    <w:name w:val="WW8Num32z0"/>
    <w:rsid w:val="00B02D58"/>
    <w:rPr>
      <w:rFonts w:ascii="Symbol" w:hAnsi="Symbol" w:cs="OpenSymbol"/>
    </w:rPr>
  </w:style>
  <w:style w:type="character" w:customStyle="1" w:styleId="WW8Num32z1">
    <w:name w:val="WW8Num32z1"/>
    <w:rsid w:val="00B02D58"/>
    <w:rPr>
      <w:rFonts w:ascii="OpenSymbol" w:hAnsi="OpenSymbol" w:cs="OpenSymbol"/>
    </w:rPr>
  </w:style>
  <w:style w:type="character" w:customStyle="1" w:styleId="WW8Num33z0">
    <w:name w:val="WW8Num33z0"/>
    <w:rsid w:val="00B02D58"/>
    <w:rPr>
      <w:rFonts w:ascii="Symbol" w:hAnsi="Symbol" w:cs="OpenSymbol"/>
    </w:rPr>
  </w:style>
  <w:style w:type="character" w:customStyle="1" w:styleId="WW8Num33z1">
    <w:name w:val="WW8Num33z1"/>
    <w:rsid w:val="00B02D58"/>
    <w:rPr>
      <w:rFonts w:ascii="OpenSymbol" w:hAnsi="OpenSymbol" w:cs="OpenSymbol"/>
    </w:rPr>
  </w:style>
  <w:style w:type="character" w:customStyle="1" w:styleId="WW8Num34z0">
    <w:name w:val="WW8Num34z0"/>
    <w:rsid w:val="00B02D58"/>
    <w:rPr>
      <w:rFonts w:ascii="Symbol" w:hAnsi="Symbol" w:cs="OpenSymbol"/>
    </w:rPr>
  </w:style>
  <w:style w:type="character" w:customStyle="1" w:styleId="WW8Num34z1">
    <w:name w:val="WW8Num34z1"/>
    <w:rsid w:val="00B02D58"/>
    <w:rPr>
      <w:rFonts w:ascii="OpenSymbol" w:hAnsi="OpenSymbol" w:cs="OpenSymbol"/>
    </w:rPr>
  </w:style>
  <w:style w:type="character" w:customStyle="1" w:styleId="WW8Num35z0">
    <w:name w:val="WW8Num35z0"/>
    <w:rsid w:val="00B02D58"/>
    <w:rPr>
      <w:rFonts w:ascii="Symbol" w:hAnsi="Symbol" w:cs="OpenSymbol"/>
    </w:rPr>
  </w:style>
  <w:style w:type="character" w:customStyle="1" w:styleId="WW8Num35z1">
    <w:name w:val="WW8Num35z1"/>
    <w:rsid w:val="00B02D58"/>
    <w:rPr>
      <w:rFonts w:ascii="OpenSymbol" w:hAnsi="OpenSymbol" w:cs="OpenSymbol"/>
    </w:rPr>
  </w:style>
  <w:style w:type="character" w:customStyle="1" w:styleId="WW8Num36z0">
    <w:name w:val="WW8Num36z0"/>
    <w:rsid w:val="00B02D58"/>
    <w:rPr>
      <w:rFonts w:ascii="Symbol" w:hAnsi="Symbol" w:cs="OpenSymbol"/>
    </w:rPr>
  </w:style>
  <w:style w:type="character" w:customStyle="1" w:styleId="WW8Num36z1">
    <w:name w:val="WW8Num36z1"/>
    <w:rsid w:val="00B02D58"/>
    <w:rPr>
      <w:rFonts w:ascii="OpenSymbol" w:hAnsi="OpenSymbol" w:cs="OpenSymbol"/>
    </w:rPr>
  </w:style>
  <w:style w:type="character" w:customStyle="1" w:styleId="WW8Num37z0">
    <w:name w:val="WW8Num37z0"/>
    <w:rsid w:val="00B02D58"/>
    <w:rPr>
      <w:rFonts w:ascii="Symbol" w:hAnsi="Symbol" w:cs="OpenSymbol"/>
      <w:color w:val="000000"/>
      <w:kern w:val="1"/>
      <w:shd w:val="clear" w:color="auto" w:fill="auto"/>
      <w:lang w:val="pl-PL" w:bidi="ar-SA"/>
    </w:rPr>
  </w:style>
  <w:style w:type="character" w:customStyle="1" w:styleId="WW8Num37z1">
    <w:name w:val="WW8Num37z1"/>
    <w:rsid w:val="00B02D58"/>
    <w:rPr>
      <w:rFonts w:ascii="OpenSymbol" w:hAnsi="OpenSymbol" w:cs="OpenSymbol"/>
    </w:rPr>
  </w:style>
  <w:style w:type="character" w:customStyle="1" w:styleId="WW8Num38z0">
    <w:name w:val="WW8Num38z0"/>
    <w:rsid w:val="00B02D58"/>
    <w:rPr>
      <w:rFonts w:ascii="Symbol" w:hAnsi="Symbol" w:cs="OpenSymbol"/>
    </w:rPr>
  </w:style>
  <w:style w:type="character" w:customStyle="1" w:styleId="WW8Num38z1">
    <w:name w:val="WW8Num38z1"/>
    <w:rsid w:val="00B02D58"/>
    <w:rPr>
      <w:rFonts w:ascii="OpenSymbol" w:hAnsi="OpenSymbol" w:cs="OpenSymbol"/>
    </w:rPr>
  </w:style>
  <w:style w:type="character" w:customStyle="1" w:styleId="WW8Num39z0">
    <w:name w:val="WW8Num39z0"/>
    <w:rsid w:val="00B02D58"/>
    <w:rPr>
      <w:rFonts w:ascii="Symbol" w:hAnsi="Symbol" w:cs="OpenSymbol"/>
      <w:kern w:val="1"/>
      <w:lang w:val="pl-PL" w:bidi="ar-SA"/>
    </w:rPr>
  </w:style>
  <w:style w:type="character" w:customStyle="1" w:styleId="WW8Num39z1">
    <w:name w:val="WW8Num39z1"/>
    <w:rsid w:val="00B02D58"/>
    <w:rPr>
      <w:rFonts w:ascii="OpenSymbol" w:hAnsi="OpenSymbol" w:cs="OpenSymbol"/>
    </w:rPr>
  </w:style>
  <w:style w:type="character" w:customStyle="1" w:styleId="WW8Num40z0">
    <w:name w:val="WW8Num40z0"/>
    <w:rsid w:val="00B02D58"/>
    <w:rPr>
      <w:rFonts w:ascii="Symbol" w:hAnsi="Symbol" w:cs="OpenSymbol"/>
      <w:color w:val="000000"/>
      <w:shd w:val="clear" w:color="auto" w:fill="auto"/>
    </w:rPr>
  </w:style>
  <w:style w:type="character" w:customStyle="1" w:styleId="WW8Num40z1">
    <w:name w:val="WW8Num40z1"/>
    <w:rsid w:val="00B02D58"/>
    <w:rPr>
      <w:rFonts w:ascii="OpenSymbol" w:hAnsi="OpenSymbol" w:cs="OpenSymbol"/>
    </w:rPr>
  </w:style>
  <w:style w:type="character" w:customStyle="1" w:styleId="WW8Num41z0">
    <w:name w:val="WW8Num41z0"/>
    <w:rsid w:val="00B02D58"/>
    <w:rPr>
      <w:rFonts w:ascii="Symbol" w:hAnsi="Symbol" w:cs="OpenSymbol"/>
    </w:rPr>
  </w:style>
  <w:style w:type="character" w:customStyle="1" w:styleId="WW8Num41z1">
    <w:name w:val="WW8Num41z1"/>
    <w:rsid w:val="00B02D58"/>
    <w:rPr>
      <w:rFonts w:ascii="OpenSymbol" w:hAnsi="OpenSymbol" w:cs="OpenSymbol"/>
    </w:rPr>
  </w:style>
  <w:style w:type="character" w:customStyle="1" w:styleId="WW8Num42z0">
    <w:name w:val="WW8Num42z0"/>
    <w:rsid w:val="00B02D58"/>
    <w:rPr>
      <w:rFonts w:ascii="Symbol" w:hAnsi="Symbol" w:cs="OpenSymbol"/>
      <w:color w:val="000000"/>
      <w:sz w:val="24"/>
      <w:szCs w:val="24"/>
    </w:rPr>
  </w:style>
  <w:style w:type="character" w:customStyle="1" w:styleId="WW8Num42z1">
    <w:name w:val="WW8Num42z1"/>
    <w:rsid w:val="00B02D58"/>
    <w:rPr>
      <w:rFonts w:ascii="OpenSymbol" w:hAnsi="OpenSymbol" w:cs="OpenSymbol"/>
    </w:rPr>
  </w:style>
  <w:style w:type="character" w:customStyle="1" w:styleId="WW8Num43z0">
    <w:name w:val="WW8Num43z0"/>
    <w:rsid w:val="00B02D58"/>
    <w:rPr>
      <w:rFonts w:ascii="Symbol" w:hAnsi="Symbol" w:cs="OpenSymbol"/>
      <w:position w:val="0"/>
      <w:sz w:val="24"/>
      <w:shd w:val="clear" w:color="auto" w:fill="auto"/>
      <w:vertAlign w:val="baseline"/>
    </w:rPr>
  </w:style>
  <w:style w:type="character" w:customStyle="1" w:styleId="WW8Num43z1">
    <w:name w:val="WW8Num43z1"/>
    <w:rsid w:val="00B02D58"/>
    <w:rPr>
      <w:rFonts w:ascii="OpenSymbol" w:hAnsi="OpenSymbol" w:cs="OpenSymbol"/>
    </w:rPr>
  </w:style>
  <w:style w:type="character" w:customStyle="1" w:styleId="WW8Num44z0">
    <w:name w:val="WW8Num44z0"/>
    <w:rsid w:val="00B02D58"/>
    <w:rPr>
      <w:rFonts w:ascii="Symbol" w:hAnsi="Symbol" w:cs="OpenSymbol"/>
    </w:rPr>
  </w:style>
  <w:style w:type="character" w:customStyle="1" w:styleId="WW8Num44z1">
    <w:name w:val="WW8Num44z1"/>
    <w:rsid w:val="00B02D58"/>
    <w:rPr>
      <w:rFonts w:ascii="OpenSymbol" w:hAnsi="OpenSymbol" w:cs="OpenSymbol"/>
    </w:rPr>
  </w:style>
  <w:style w:type="character" w:customStyle="1" w:styleId="WW8Num45z0">
    <w:name w:val="WW8Num45z0"/>
    <w:rsid w:val="00B02D58"/>
    <w:rPr>
      <w:rFonts w:ascii="Symbol" w:hAnsi="Symbol" w:cs="OpenSymbol"/>
    </w:rPr>
  </w:style>
  <w:style w:type="character" w:customStyle="1" w:styleId="WW8Num45z1">
    <w:name w:val="WW8Num45z1"/>
    <w:rsid w:val="00B02D58"/>
    <w:rPr>
      <w:rFonts w:ascii="OpenSymbol" w:hAnsi="OpenSymbol" w:cs="OpenSymbol"/>
    </w:rPr>
  </w:style>
  <w:style w:type="character" w:customStyle="1" w:styleId="WW8Num46z0">
    <w:name w:val="WW8Num46z0"/>
    <w:rsid w:val="00B02D58"/>
    <w:rPr>
      <w:rFonts w:ascii="Symbol" w:hAnsi="Symbol" w:cs="OpenSymbol"/>
    </w:rPr>
  </w:style>
  <w:style w:type="character" w:customStyle="1" w:styleId="WW8Num46z1">
    <w:name w:val="WW8Num46z1"/>
    <w:rsid w:val="00B02D58"/>
    <w:rPr>
      <w:rFonts w:ascii="OpenSymbol" w:hAnsi="OpenSymbol" w:cs="OpenSymbol"/>
    </w:rPr>
  </w:style>
  <w:style w:type="character" w:customStyle="1" w:styleId="WW8Num47z0">
    <w:name w:val="WW8Num47z0"/>
    <w:rsid w:val="00B02D58"/>
    <w:rPr>
      <w:rFonts w:ascii="Symbol" w:hAnsi="Symbol" w:cs="OpenSymbol"/>
    </w:rPr>
  </w:style>
  <w:style w:type="character" w:customStyle="1" w:styleId="WW8Num47z1">
    <w:name w:val="WW8Num47z1"/>
    <w:rsid w:val="00B02D58"/>
    <w:rPr>
      <w:rFonts w:ascii="OpenSymbol" w:hAnsi="OpenSymbol" w:cs="OpenSymbol"/>
    </w:rPr>
  </w:style>
  <w:style w:type="character" w:customStyle="1" w:styleId="WW8Num48z0">
    <w:name w:val="WW8Num48z0"/>
    <w:rsid w:val="00B02D58"/>
    <w:rPr>
      <w:rFonts w:ascii="Symbol" w:hAnsi="Symbol" w:cs="OpenSymbol"/>
    </w:rPr>
  </w:style>
  <w:style w:type="character" w:customStyle="1" w:styleId="WW8Num48z1">
    <w:name w:val="WW8Num48z1"/>
    <w:rsid w:val="00B02D58"/>
    <w:rPr>
      <w:rFonts w:ascii="OpenSymbol" w:hAnsi="OpenSymbol" w:cs="OpenSymbol"/>
    </w:rPr>
  </w:style>
  <w:style w:type="character" w:customStyle="1" w:styleId="WW8Num4z1">
    <w:name w:val="WW8Num4z1"/>
    <w:rsid w:val="00B02D58"/>
    <w:rPr>
      <w:rFonts w:ascii="OpenSymbol" w:hAnsi="OpenSymbol" w:cs="Courier New"/>
    </w:rPr>
  </w:style>
  <w:style w:type="character" w:customStyle="1" w:styleId="WW8Num49z0">
    <w:name w:val="WW8Num49z0"/>
    <w:rsid w:val="00B02D58"/>
    <w:rPr>
      <w:rFonts w:ascii="Symbol" w:hAnsi="Symbol" w:cs="OpenSymbol"/>
      <w:shd w:val="clear" w:color="auto" w:fill="auto"/>
    </w:rPr>
  </w:style>
  <w:style w:type="character" w:customStyle="1" w:styleId="WW8Num49z1">
    <w:name w:val="WW8Num49z1"/>
    <w:rsid w:val="00B02D58"/>
    <w:rPr>
      <w:rFonts w:ascii="OpenSymbol" w:hAnsi="OpenSymbol" w:cs="OpenSymbol"/>
    </w:rPr>
  </w:style>
  <w:style w:type="character" w:customStyle="1" w:styleId="WW8Num50z0">
    <w:name w:val="WW8Num50z0"/>
    <w:rsid w:val="00B02D58"/>
    <w:rPr>
      <w:rFonts w:ascii="Symbol" w:hAnsi="Symbol" w:cs="OpenSymbol"/>
    </w:rPr>
  </w:style>
  <w:style w:type="character" w:customStyle="1" w:styleId="WW8Num50z1">
    <w:name w:val="WW8Num50z1"/>
    <w:rsid w:val="00B02D58"/>
    <w:rPr>
      <w:rFonts w:ascii="OpenSymbol" w:hAnsi="OpenSymbol" w:cs="OpenSymbol"/>
    </w:rPr>
  </w:style>
  <w:style w:type="character" w:customStyle="1" w:styleId="WW8Num51z0">
    <w:name w:val="WW8Num51z0"/>
    <w:rsid w:val="00B02D58"/>
    <w:rPr>
      <w:rFonts w:ascii="Symbol" w:hAnsi="Symbol" w:cs="OpenSymbol"/>
    </w:rPr>
  </w:style>
  <w:style w:type="character" w:customStyle="1" w:styleId="WW8Num51z1">
    <w:name w:val="WW8Num51z1"/>
    <w:rsid w:val="00B02D58"/>
    <w:rPr>
      <w:rFonts w:ascii="OpenSymbol" w:hAnsi="OpenSymbol" w:cs="OpenSymbol"/>
    </w:rPr>
  </w:style>
  <w:style w:type="character" w:customStyle="1" w:styleId="WW8Num52z0">
    <w:name w:val="WW8Num52z0"/>
    <w:rsid w:val="00B02D58"/>
    <w:rPr>
      <w:rFonts w:ascii="Symbol" w:hAnsi="Symbol" w:cs="OpenSymbol"/>
    </w:rPr>
  </w:style>
  <w:style w:type="character" w:customStyle="1" w:styleId="WW8Num52z1">
    <w:name w:val="WW8Num52z1"/>
    <w:rsid w:val="00B02D58"/>
    <w:rPr>
      <w:rFonts w:ascii="OpenSymbol" w:hAnsi="OpenSymbol" w:cs="OpenSymbol"/>
    </w:rPr>
  </w:style>
  <w:style w:type="character" w:customStyle="1" w:styleId="WW8Num53z0">
    <w:name w:val="WW8Num53z0"/>
    <w:rsid w:val="00B02D58"/>
    <w:rPr>
      <w:rFonts w:ascii="Symbol" w:hAnsi="Symbol" w:cs="OpenSymbol"/>
    </w:rPr>
  </w:style>
  <w:style w:type="character" w:customStyle="1" w:styleId="WW8Num53z1">
    <w:name w:val="WW8Num53z1"/>
    <w:rsid w:val="00B02D58"/>
    <w:rPr>
      <w:rFonts w:ascii="OpenSymbol" w:hAnsi="OpenSymbol" w:cs="OpenSymbol"/>
    </w:rPr>
  </w:style>
  <w:style w:type="character" w:customStyle="1" w:styleId="WW8Num54z0">
    <w:name w:val="WW8Num54z0"/>
    <w:rsid w:val="00B02D58"/>
    <w:rPr>
      <w:rFonts w:ascii="Symbol" w:hAnsi="Symbol" w:cs="OpenSymbol"/>
    </w:rPr>
  </w:style>
  <w:style w:type="character" w:customStyle="1" w:styleId="WW8Num54z1">
    <w:name w:val="WW8Num54z1"/>
    <w:rsid w:val="00B02D58"/>
    <w:rPr>
      <w:rFonts w:ascii="OpenSymbol" w:hAnsi="OpenSymbol" w:cs="OpenSymbol"/>
    </w:rPr>
  </w:style>
  <w:style w:type="character" w:customStyle="1" w:styleId="WW8Num55z0">
    <w:name w:val="WW8Num55z0"/>
    <w:rsid w:val="00B02D58"/>
    <w:rPr>
      <w:rFonts w:ascii="Symbol" w:hAnsi="Symbol" w:cs="OpenSymbol"/>
    </w:rPr>
  </w:style>
  <w:style w:type="character" w:customStyle="1" w:styleId="WW8Num55z1">
    <w:name w:val="WW8Num55z1"/>
    <w:rsid w:val="00B02D58"/>
    <w:rPr>
      <w:rFonts w:ascii="OpenSymbol" w:hAnsi="OpenSymbol" w:cs="OpenSymbol"/>
    </w:rPr>
  </w:style>
  <w:style w:type="character" w:customStyle="1" w:styleId="WW8Num56z0">
    <w:name w:val="WW8Num56z0"/>
    <w:rsid w:val="00B02D58"/>
    <w:rPr>
      <w:rFonts w:ascii="Symbol" w:hAnsi="Symbol" w:cs="OpenSymbol"/>
    </w:rPr>
  </w:style>
  <w:style w:type="character" w:customStyle="1" w:styleId="WW8Num56z1">
    <w:name w:val="WW8Num56z1"/>
    <w:rsid w:val="00B02D58"/>
    <w:rPr>
      <w:rFonts w:ascii="OpenSymbol" w:hAnsi="OpenSymbol" w:cs="OpenSymbol"/>
    </w:rPr>
  </w:style>
  <w:style w:type="character" w:customStyle="1" w:styleId="WW8Num57z0">
    <w:name w:val="WW8Num57z0"/>
    <w:rsid w:val="00B02D58"/>
    <w:rPr>
      <w:rFonts w:ascii="Symbol" w:hAnsi="Symbol" w:cs="OpenSymbol"/>
    </w:rPr>
  </w:style>
  <w:style w:type="character" w:customStyle="1" w:styleId="WW8Num57z1">
    <w:name w:val="WW8Num57z1"/>
    <w:rsid w:val="00B02D58"/>
    <w:rPr>
      <w:rFonts w:ascii="OpenSymbol" w:hAnsi="OpenSymbol" w:cs="OpenSymbol"/>
    </w:rPr>
  </w:style>
  <w:style w:type="character" w:customStyle="1" w:styleId="WW8Num58z0">
    <w:name w:val="WW8Num58z0"/>
    <w:rsid w:val="00B02D58"/>
    <w:rPr>
      <w:rFonts w:ascii="Symbol" w:hAnsi="Symbol" w:cs="OpenSymbol"/>
    </w:rPr>
  </w:style>
  <w:style w:type="character" w:customStyle="1" w:styleId="WW8Num58z1">
    <w:name w:val="WW8Num58z1"/>
    <w:rsid w:val="00B02D58"/>
    <w:rPr>
      <w:rFonts w:ascii="OpenSymbol" w:hAnsi="OpenSymbol" w:cs="OpenSymbol"/>
    </w:rPr>
  </w:style>
  <w:style w:type="character" w:customStyle="1" w:styleId="WW8Num59z0">
    <w:name w:val="WW8Num59z0"/>
    <w:rsid w:val="00B02D58"/>
    <w:rPr>
      <w:rFonts w:ascii="Symbol" w:hAnsi="Symbol" w:cs="OpenSymbol"/>
    </w:rPr>
  </w:style>
  <w:style w:type="character" w:customStyle="1" w:styleId="WW8Num59z1">
    <w:name w:val="WW8Num59z1"/>
    <w:rsid w:val="00B02D58"/>
    <w:rPr>
      <w:rFonts w:ascii="OpenSymbol" w:hAnsi="OpenSymbol" w:cs="OpenSymbol"/>
    </w:rPr>
  </w:style>
  <w:style w:type="character" w:customStyle="1" w:styleId="WW8Num60z0">
    <w:name w:val="WW8Num60z0"/>
    <w:rsid w:val="00B02D58"/>
    <w:rPr>
      <w:rFonts w:ascii="Symbol" w:hAnsi="Symbol" w:cs="OpenSymbol"/>
    </w:rPr>
  </w:style>
  <w:style w:type="character" w:customStyle="1" w:styleId="WW8Num60z1">
    <w:name w:val="WW8Num60z1"/>
    <w:rsid w:val="00B02D58"/>
    <w:rPr>
      <w:rFonts w:ascii="OpenSymbol" w:hAnsi="OpenSymbol" w:cs="OpenSymbol"/>
    </w:rPr>
  </w:style>
  <w:style w:type="character" w:customStyle="1" w:styleId="WW8Num61z0">
    <w:name w:val="WW8Num61z0"/>
    <w:rsid w:val="00B02D58"/>
    <w:rPr>
      <w:rFonts w:ascii="Symbol" w:hAnsi="Symbol" w:cs="OpenSymbol"/>
    </w:rPr>
  </w:style>
  <w:style w:type="character" w:customStyle="1" w:styleId="WW8Num61z1">
    <w:name w:val="WW8Num61z1"/>
    <w:rsid w:val="00B02D58"/>
    <w:rPr>
      <w:rFonts w:ascii="OpenSymbol" w:hAnsi="OpenSymbol" w:cs="OpenSymbol"/>
    </w:rPr>
  </w:style>
  <w:style w:type="character" w:customStyle="1" w:styleId="WW8Num62z0">
    <w:name w:val="WW8Num62z0"/>
    <w:rsid w:val="00B02D58"/>
    <w:rPr>
      <w:rFonts w:ascii="Symbol" w:hAnsi="Symbol" w:cs="OpenSymbol"/>
    </w:rPr>
  </w:style>
  <w:style w:type="character" w:customStyle="1" w:styleId="WW8Num62z1">
    <w:name w:val="WW8Num62z1"/>
    <w:rsid w:val="00B02D58"/>
    <w:rPr>
      <w:rFonts w:ascii="OpenSymbol" w:hAnsi="OpenSymbol" w:cs="OpenSymbol"/>
    </w:rPr>
  </w:style>
  <w:style w:type="character" w:customStyle="1" w:styleId="WW8Num63z0">
    <w:name w:val="WW8Num63z0"/>
    <w:rsid w:val="00B02D58"/>
    <w:rPr>
      <w:rFonts w:ascii="Symbol" w:hAnsi="Symbol" w:cs="OpenSymbol"/>
      <w:shd w:val="clear" w:color="auto" w:fill="auto"/>
    </w:rPr>
  </w:style>
  <w:style w:type="character" w:customStyle="1" w:styleId="WW8Num63z1">
    <w:name w:val="WW8Num63z1"/>
    <w:rsid w:val="00B02D58"/>
    <w:rPr>
      <w:rFonts w:ascii="OpenSymbol" w:hAnsi="OpenSymbol" w:cs="OpenSymbol"/>
    </w:rPr>
  </w:style>
  <w:style w:type="character" w:customStyle="1" w:styleId="WW8Num64z0">
    <w:name w:val="WW8Num64z0"/>
    <w:rsid w:val="00B02D58"/>
    <w:rPr>
      <w:rFonts w:ascii="Symbol" w:hAnsi="Symbol" w:cs="OpenSymbol"/>
    </w:rPr>
  </w:style>
  <w:style w:type="character" w:customStyle="1" w:styleId="WW8Num64z1">
    <w:name w:val="WW8Num64z1"/>
    <w:rsid w:val="00B02D58"/>
    <w:rPr>
      <w:rFonts w:ascii="OpenSymbol" w:hAnsi="OpenSymbol" w:cs="OpenSymbol"/>
    </w:rPr>
  </w:style>
  <w:style w:type="character" w:customStyle="1" w:styleId="WW8Num20z2">
    <w:name w:val="WW8Num20z2"/>
    <w:rsid w:val="00B02D58"/>
    <w:rPr>
      <w:rFonts w:ascii="Wingdings" w:hAnsi="Wingdings" w:cs="Wingdings"/>
    </w:rPr>
  </w:style>
  <w:style w:type="character" w:customStyle="1" w:styleId="WW8Num20z3">
    <w:name w:val="WW8Num20z3"/>
    <w:rsid w:val="00B02D58"/>
    <w:rPr>
      <w:rFonts w:ascii="Symbol" w:hAnsi="Symbol" w:cs="Symbol"/>
    </w:rPr>
  </w:style>
  <w:style w:type="character" w:customStyle="1" w:styleId="WW8Num20z4">
    <w:name w:val="WW8Num20z4"/>
    <w:rsid w:val="00B02D58"/>
  </w:style>
  <w:style w:type="character" w:customStyle="1" w:styleId="WW8Num20z5">
    <w:name w:val="WW8Num20z5"/>
    <w:rsid w:val="00B02D58"/>
  </w:style>
  <w:style w:type="character" w:customStyle="1" w:styleId="WW8Num20z6">
    <w:name w:val="WW8Num20z6"/>
    <w:rsid w:val="00B02D58"/>
  </w:style>
  <w:style w:type="character" w:customStyle="1" w:styleId="WW8Num20z7">
    <w:name w:val="WW8Num20z7"/>
    <w:rsid w:val="00B02D58"/>
  </w:style>
  <w:style w:type="character" w:customStyle="1" w:styleId="WW8Num20z8">
    <w:name w:val="WW8Num20z8"/>
    <w:rsid w:val="00B02D58"/>
  </w:style>
  <w:style w:type="character" w:customStyle="1" w:styleId="WW8Num21z2">
    <w:name w:val="WW8Num21z2"/>
    <w:rsid w:val="00B02D58"/>
    <w:rPr>
      <w:rFonts w:ascii="Wingdings" w:hAnsi="Wingdings" w:cs="Wingdings"/>
    </w:rPr>
  </w:style>
  <w:style w:type="character" w:customStyle="1" w:styleId="WW8Num21z4">
    <w:name w:val="WW8Num21z4"/>
    <w:rsid w:val="00B02D58"/>
  </w:style>
  <w:style w:type="character" w:customStyle="1" w:styleId="WW8Num21z5">
    <w:name w:val="WW8Num21z5"/>
    <w:rsid w:val="00B02D58"/>
  </w:style>
  <w:style w:type="character" w:customStyle="1" w:styleId="WW8Num21z6">
    <w:name w:val="WW8Num21z6"/>
    <w:rsid w:val="00B02D58"/>
  </w:style>
  <w:style w:type="character" w:customStyle="1" w:styleId="WW8Num21z7">
    <w:name w:val="WW8Num21z7"/>
    <w:rsid w:val="00B02D58"/>
  </w:style>
  <w:style w:type="character" w:customStyle="1" w:styleId="WW8Num21z8">
    <w:name w:val="WW8Num21z8"/>
    <w:rsid w:val="00B02D58"/>
  </w:style>
  <w:style w:type="character" w:customStyle="1" w:styleId="WW8Num28z2">
    <w:name w:val="WW8Num28z2"/>
    <w:rsid w:val="00B02D58"/>
  </w:style>
  <w:style w:type="character" w:customStyle="1" w:styleId="WW8Num28z3">
    <w:name w:val="WW8Num28z3"/>
    <w:rsid w:val="00B02D58"/>
  </w:style>
  <w:style w:type="character" w:customStyle="1" w:styleId="WW8Num28z4">
    <w:name w:val="WW8Num28z4"/>
    <w:rsid w:val="00B02D58"/>
  </w:style>
  <w:style w:type="character" w:customStyle="1" w:styleId="WW8Num28z5">
    <w:name w:val="WW8Num28z5"/>
    <w:rsid w:val="00B02D58"/>
  </w:style>
  <w:style w:type="character" w:customStyle="1" w:styleId="WW8Num28z6">
    <w:name w:val="WW8Num28z6"/>
    <w:rsid w:val="00B02D58"/>
  </w:style>
  <w:style w:type="character" w:customStyle="1" w:styleId="WW8Num28z7">
    <w:name w:val="WW8Num28z7"/>
    <w:rsid w:val="00B02D58"/>
  </w:style>
  <w:style w:type="character" w:customStyle="1" w:styleId="WW8Num28z8">
    <w:name w:val="WW8Num28z8"/>
    <w:rsid w:val="00B02D58"/>
  </w:style>
  <w:style w:type="character" w:customStyle="1" w:styleId="WW8Num21z3">
    <w:name w:val="WW8Num21z3"/>
    <w:rsid w:val="00B02D58"/>
    <w:rPr>
      <w:rFonts w:ascii="Symbol" w:hAnsi="Symbol" w:cs="Symbol"/>
    </w:rPr>
  </w:style>
  <w:style w:type="character" w:customStyle="1" w:styleId="WW8Num22z2">
    <w:name w:val="WW8Num22z2"/>
    <w:rsid w:val="00B02D58"/>
    <w:rPr>
      <w:rFonts w:ascii="Wingdings" w:hAnsi="Wingdings" w:cs="Wingdings"/>
    </w:rPr>
  </w:style>
  <w:style w:type="character" w:customStyle="1" w:styleId="WW8Num22z4">
    <w:name w:val="WW8Num22z4"/>
    <w:rsid w:val="00B02D58"/>
  </w:style>
  <w:style w:type="character" w:customStyle="1" w:styleId="WW8Num22z5">
    <w:name w:val="WW8Num22z5"/>
    <w:rsid w:val="00B02D58"/>
  </w:style>
  <w:style w:type="character" w:customStyle="1" w:styleId="WW8Num22z6">
    <w:name w:val="WW8Num22z6"/>
    <w:rsid w:val="00B02D58"/>
  </w:style>
  <w:style w:type="character" w:customStyle="1" w:styleId="WW8Num22z7">
    <w:name w:val="WW8Num22z7"/>
    <w:rsid w:val="00B02D58"/>
  </w:style>
  <w:style w:type="character" w:customStyle="1" w:styleId="WW8Num22z8">
    <w:name w:val="WW8Num22z8"/>
    <w:rsid w:val="00B02D58"/>
  </w:style>
  <w:style w:type="character" w:customStyle="1" w:styleId="WW8Num29z2">
    <w:name w:val="WW8Num29z2"/>
    <w:rsid w:val="00B02D58"/>
  </w:style>
  <w:style w:type="character" w:customStyle="1" w:styleId="WW8Num29z3">
    <w:name w:val="WW8Num29z3"/>
    <w:rsid w:val="00B02D58"/>
  </w:style>
  <w:style w:type="character" w:customStyle="1" w:styleId="WW8Num29z4">
    <w:name w:val="WW8Num29z4"/>
    <w:rsid w:val="00B02D58"/>
  </w:style>
  <w:style w:type="character" w:customStyle="1" w:styleId="WW8Num29z5">
    <w:name w:val="WW8Num29z5"/>
    <w:rsid w:val="00B02D58"/>
  </w:style>
  <w:style w:type="character" w:customStyle="1" w:styleId="WW8Num29z6">
    <w:name w:val="WW8Num29z6"/>
    <w:rsid w:val="00B02D58"/>
  </w:style>
  <w:style w:type="character" w:customStyle="1" w:styleId="WW8Num29z7">
    <w:name w:val="WW8Num29z7"/>
    <w:rsid w:val="00B02D58"/>
  </w:style>
  <w:style w:type="character" w:customStyle="1" w:styleId="WW8Num29z8">
    <w:name w:val="WW8Num29z8"/>
    <w:rsid w:val="00B02D58"/>
  </w:style>
  <w:style w:type="character" w:customStyle="1" w:styleId="WW8Num37z2">
    <w:name w:val="WW8Num37z2"/>
    <w:rsid w:val="00B02D58"/>
  </w:style>
  <w:style w:type="character" w:customStyle="1" w:styleId="WW8Num37z3">
    <w:name w:val="WW8Num37z3"/>
    <w:rsid w:val="00B02D58"/>
  </w:style>
  <w:style w:type="character" w:customStyle="1" w:styleId="WW8Num37z4">
    <w:name w:val="WW8Num37z4"/>
    <w:rsid w:val="00B02D58"/>
  </w:style>
  <w:style w:type="character" w:customStyle="1" w:styleId="WW8Num37z5">
    <w:name w:val="WW8Num37z5"/>
    <w:rsid w:val="00B02D58"/>
  </w:style>
  <w:style w:type="character" w:customStyle="1" w:styleId="WW8Num37z6">
    <w:name w:val="WW8Num37z6"/>
    <w:rsid w:val="00B02D58"/>
  </w:style>
  <w:style w:type="character" w:customStyle="1" w:styleId="WW8Num37z7">
    <w:name w:val="WW8Num37z7"/>
    <w:rsid w:val="00B02D58"/>
  </w:style>
  <w:style w:type="character" w:customStyle="1" w:styleId="WW8Num37z8">
    <w:name w:val="WW8Num37z8"/>
    <w:rsid w:val="00B02D58"/>
  </w:style>
  <w:style w:type="character" w:customStyle="1" w:styleId="WW8Num27z2">
    <w:name w:val="WW8Num27z2"/>
    <w:rsid w:val="00B02D58"/>
    <w:rPr>
      <w:rFonts w:ascii="Wingdings" w:hAnsi="Wingdings" w:cs="Wingdings"/>
    </w:rPr>
  </w:style>
  <w:style w:type="character" w:customStyle="1" w:styleId="WW8Num27z3">
    <w:name w:val="WW8Num27z3"/>
    <w:rsid w:val="00B02D58"/>
    <w:rPr>
      <w:rFonts w:ascii="Symbol" w:hAnsi="Symbol" w:cs="Symbol"/>
    </w:rPr>
  </w:style>
  <w:style w:type="character" w:customStyle="1" w:styleId="WW8Num27z4">
    <w:name w:val="WW8Num27z4"/>
    <w:rsid w:val="00B02D58"/>
  </w:style>
  <w:style w:type="character" w:customStyle="1" w:styleId="WW8Num27z5">
    <w:name w:val="WW8Num27z5"/>
    <w:rsid w:val="00B02D58"/>
  </w:style>
  <w:style w:type="character" w:customStyle="1" w:styleId="WW8Num27z6">
    <w:name w:val="WW8Num27z6"/>
    <w:rsid w:val="00B02D58"/>
  </w:style>
  <w:style w:type="character" w:customStyle="1" w:styleId="WW8Num27z7">
    <w:name w:val="WW8Num27z7"/>
    <w:rsid w:val="00B02D58"/>
  </w:style>
  <w:style w:type="character" w:customStyle="1" w:styleId="WW8Num27z8">
    <w:name w:val="WW8Num27z8"/>
    <w:rsid w:val="00B02D58"/>
  </w:style>
  <w:style w:type="character" w:customStyle="1" w:styleId="WW8Num38z2">
    <w:name w:val="WW8Num38z2"/>
    <w:rsid w:val="00B02D58"/>
  </w:style>
  <w:style w:type="character" w:customStyle="1" w:styleId="WW8Num38z3">
    <w:name w:val="WW8Num38z3"/>
    <w:rsid w:val="00B02D58"/>
  </w:style>
  <w:style w:type="character" w:customStyle="1" w:styleId="WW8Num38z4">
    <w:name w:val="WW8Num38z4"/>
    <w:rsid w:val="00B02D58"/>
  </w:style>
  <w:style w:type="character" w:customStyle="1" w:styleId="WW8Num38z5">
    <w:name w:val="WW8Num38z5"/>
    <w:rsid w:val="00B02D58"/>
  </w:style>
  <w:style w:type="character" w:customStyle="1" w:styleId="WW8Num38z6">
    <w:name w:val="WW8Num38z6"/>
    <w:rsid w:val="00B02D58"/>
  </w:style>
  <w:style w:type="character" w:customStyle="1" w:styleId="WW8Num38z7">
    <w:name w:val="WW8Num38z7"/>
    <w:rsid w:val="00B02D58"/>
  </w:style>
  <w:style w:type="character" w:customStyle="1" w:styleId="WW8Num38z8">
    <w:name w:val="WW8Num38z8"/>
    <w:rsid w:val="00B02D58"/>
  </w:style>
  <w:style w:type="character" w:customStyle="1" w:styleId="WW8Num30z2">
    <w:name w:val="WW8Num30z2"/>
    <w:rsid w:val="00B02D58"/>
    <w:rPr>
      <w:rFonts w:ascii="Wingdings" w:hAnsi="Wingdings" w:cs="Wingdings"/>
    </w:rPr>
  </w:style>
  <w:style w:type="character" w:customStyle="1" w:styleId="WW8Num30z3">
    <w:name w:val="WW8Num30z3"/>
    <w:rsid w:val="00B02D58"/>
    <w:rPr>
      <w:rFonts w:ascii="Symbol" w:hAnsi="Symbol" w:cs="Symbol"/>
    </w:rPr>
  </w:style>
  <w:style w:type="character" w:customStyle="1" w:styleId="WW8Num30z4">
    <w:name w:val="WW8Num30z4"/>
    <w:rsid w:val="00B02D58"/>
  </w:style>
  <w:style w:type="character" w:customStyle="1" w:styleId="WW8Num30z5">
    <w:name w:val="WW8Num30z5"/>
    <w:rsid w:val="00B02D58"/>
  </w:style>
  <w:style w:type="character" w:customStyle="1" w:styleId="WW8Num30z6">
    <w:name w:val="WW8Num30z6"/>
    <w:rsid w:val="00B02D58"/>
  </w:style>
  <w:style w:type="character" w:customStyle="1" w:styleId="WW8Num30z7">
    <w:name w:val="WW8Num30z7"/>
    <w:rsid w:val="00B02D58"/>
  </w:style>
  <w:style w:type="character" w:customStyle="1" w:styleId="WW8Num30z8">
    <w:name w:val="WW8Num30z8"/>
    <w:rsid w:val="00B02D58"/>
  </w:style>
  <w:style w:type="character" w:customStyle="1" w:styleId="WW8Num31z2">
    <w:name w:val="WW8Num31z2"/>
    <w:rsid w:val="00B02D58"/>
    <w:rPr>
      <w:rFonts w:ascii="Wingdings" w:hAnsi="Wingdings" w:cs="Wingdings"/>
    </w:rPr>
  </w:style>
  <w:style w:type="character" w:customStyle="1" w:styleId="WW8Num31z3">
    <w:name w:val="WW8Num31z3"/>
    <w:rsid w:val="00B02D58"/>
    <w:rPr>
      <w:rFonts w:ascii="Symbol" w:hAnsi="Symbol" w:cs="Symbol"/>
    </w:rPr>
  </w:style>
  <w:style w:type="character" w:customStyle="1" w:styleId="WW8Num31z4">
    <w:name w:val="WW8Num31z4"/>
    <w:rsid w:val="00B02D58"/>
  </w:style>
  <w:style w:type="character" w:customStyle="1" w:styleId="WW8Num31z5">
    <w:name w:val="WW8Num31z5"/>
    <w:rsid w:val="00B02D58"/>
  </w:style>
  <w:style w:type="character" w:customStyle="1" w:styleId="WW8Num31z6">
    <w:name w:val="WW8Num31z6"/>
    <w:rsid w:val="00B02D58"/>
  </w:style>
  <w:style w:type="character" w:customStyle="1" w:styleId="WW8Num31z7">
    <w:name w:val="WW8Num31z7"/>
    <w:rsid w:val="00B02D58"/>
  </w:style>
  <w:style w:type="character" w:customStyle="1" w:styleId="WW8Num31z8">
    <w:name w:val="WW8Num31z8"/>
    <w:rsid w:val="00B02D58"/>
  </w:style>
  <w:style w:type="character" w:customStyle="1" w:styleId="WW8Num33z2">
    <w:name w:val="WW8Num33z2"/>
    <w:rsid w:val="00B02D58"/>
  </w:style>
  <w:style w:type="character" w:customStyle="1" w:styleId="WW8Num33z3">
    <w:name w:val="WW8Num33z3"/>
    <w:rsid w:val="00B02D58"/>
  </w:style>
  <w:style w:type="character" w:customStyle="1" w:styleId="WW8Num33z4">
    <w:name w:val="WW8Num33z4"/>
    <w:rsid w:val="00B02D58"/>
  </w:style>
  <w:style w:type="character" w:customStyle="1" w:styleId="WW8Num33z5">
    <w:name w:val="WW8Num33z5"/>
    <w:rsid w:val="00B02D58"/>
  </w:style>
  <w:style w:type="character" w:customStyle="1" w:styleId="WW8Num33z6">
    <w:name w:val="WW8Num33z6"/>
    <w:rsid w:val="00B02D58"/>
  </w:style>
  <w:style w:type="character" w:customStyle="1" w:styleId="WW8Num33z7">
    <w:name w:val="WW8Num33z7"/>
    <w:rsid w:val="00B02D58"/>
  </w:style>
  <w:style w:type="character" w:customStyle="1" w:styleId="WW8Num33z8">
    <w:name w:val="WW8Num33z8"/>
    <w:rsid w:val="00B02D58"/>
  </w:style>
  <w:style w:type="character" w:customStyle="1" w:styleId="WW8Num34z2">
    <w:name w:val="WW8Num34z2"/>
    <w:rsid w:val="00B02D58"/>
    <w:rPr>
      <w:rFonts w:ascii="Wingdings" w:hAnsi="Wingdings" w:cs="Wingdings"/>
    </w:rPr>
  </w:style>
  <w:style w:type="character" w:customStyle="1" w:styleId="WW8Num34z3">
    <w:name w:val="WW8Num34z3"/>
    <w:rsid w:val="00B02D58"/>
    <w:rPr>
      <w:rFonts w:ascii="Symbol" w:hAnsi="Symbol" w:cs="Symbol"/>
    </w:rPr>
  </w:style>
  <w:style w:type="character" w:customStyle="1" w:styleId="WW8Num34z4">
    <w:name w:val="WW8Num34z4"/>
    <w:rsid w:val="00B02D58"/>
  </w:style>
  <w:style w:type="character" w:customStyle="1" w:styleId="WW8Num34z5">
    <w:name w:val="WW8Num34z5"/>
    <w:rsid w:val="00B02D58"/>
  </w:style>
  <w:style w:type="character" w:customStyle="1" w:styleId="WW8Num34z6">
    <w:name w:val="WW8Num34z6"/>
    <w:rsid w:val="00B02D58"/>
  </w:style>
  <w:style w:type="character" w:customStyle="1" w:styleId="WW8Num34z7">
    <w:name w:val="WW8Num34z7"/>
    <w:rsid w:val="00B02D58"/>
  </w:style>
  <w:style w:type="character" w:customStyle="1" w:styleId="WW8Num34z8">
    <w:name w:val="WW8Num34z8"/>
    <w:rsid w:val="00B02D58"/>
  </w:style>
  <w:style w:type="character" w:customStyle="1" w:styleId="WW8Num35z2">
    <w:name w:val="WW8Num35z2"/>
    <w:rsid w:val="00B02D58"/>
  </w:style>
  <w:style w:type="character" w:customStyle="1" w:styleId="WW8Num35z3">
    <w:name w:val="WW8Num35z3"/>
    <w:rsid w:val="00B02D58"/>
  </w:style>
  <w:style w:type="character" w:customStyle="1" w:styleId="WW8Num35z4">
    <w:name w:val="WW8Num35z4"/>
    <w:rsid w:val="00B02D58"/>
  </w:style>
  <w:style w:type="character" w:customStyle="1" w:styleId="WW8Num35z5">
    <w:name w:val="WW8Num35z5"/>
    <w:rsid w:val="00B02D58"/>
  </w:style>
  <w:style w:type="character" w:customStyle="1" w:styleId="WW8Num35z6">
    <w:name w:val="WW8Num35z6"/>
    <w:rsid w:val="00B02D58"/>
  </w:style>
  <w:style w:type="character" w:customStyle="1" w:styleId="WW8Num35z7">
    <w:name w:val="WW8Num35z7"/>
    <w:rsid w:val="00B02D58"/>
  </w:style>
  <w:style w:type="character" w:customStyle="1" w:styleId="WW8Num35z8">
    <w:name w:val="WW8Num35z8"/>
    <w:rsid w:val="00B02D58"/>
  </w:style>
  <w:style w:type="character" w:customStyle="1" w:styleId="WW8Num32z2">
    <w:name w:val="WW8Num32z2"/>
    <w:rsid w:val="00B02D58"/>
  </w:style>
  <w:style w:type="character" w:customStyle="1" w:styleId="WW8Num32z3">
    <w:name w:val="WW8Num32z3"/>
    <w:rsid w:val="00B02D58"/>
  </w:style>
  <w:style w:type="character" w:customStyle="1" w:styleId="WW8Num32z4">
    <w:name w:val="WW8Num32z4"/>
    <w:rsid w:val="00B02D58"/>
  </w:style>
  <w:style w:type="character" w:customStyle="1" w:styleId="WW8Num32z5">
    <w:name w:val="WW8Num32z5"/>
    <w:rsid w:val="00B02D58"/>
  </w:style>
  <w:style w:type="character" w:customStyle="1" w:styleId="WW8Num32z6">
    <w:name w:val="WW8Num32z6"/>
    <w:rsid w:val="00B02D58"/>
  </w:style>
  <w:style w:type="character" w:customStyle="1" w:styleId="WW8Num32z7">
    <w:name w:val="WW8Num32z7"/>
    <w:rsid w:val="00B02D58"/>
  </w:style>
  <w:style w:type="character" w:customStyle="1" w:styleId="WW8Num32z8">
    <w:name w:val="WW8Num32z8"/>
    <w:rsid w:val="00B02D58"/>
  </w:style>
  <w:style w:type="character" w:customStyle="1" w:styleId="Absatz-Standardschriftart">
    <w:name w:val="Absatz-Standardschriftart"/>
    <w:rsid w:val="00B02D58"/>
  </w:style>
  <w:style w:type="character" w:customStyle="1" w:styleId="WW-Absatz-Standardschriftart">
    <w:name w:val="WW-Absatz-Standardschriftart"/>
    <w:rsid w:val="00B02D58"/>
  </w:style>
  <w:style w:type="character" w:customStyle="1" w:styleId="WW-Absatz-Standardschriftart1">
    <w:name w:val="WW-Absatz-Standardschriftart1"/>
    <w:rsid w:val="00B02D58"/>
  </w:style>
  <w:style w:type="character" w:customStyle="1" w:styleId="WW-Absatz-Standardschriftart11">
    <w:name w:val="WW-Absatz-Standardschriftart11"/>
    <w:rsid w:val="00B02D58"/>
  </w:style>
  <w:style w:type="character" w:customStyle="1" w:styleId="WW-Absatz-Standardschriftart111">
    <w:name w:val="WW-Absatz-Standardschriftart111"/>
    <w:rsid w:val="00B02D58"/>
  </w:style>
  <w:style w:type="character" w:customStyle="1" w:styleId="WW-Absatz-Standardschriftart1111">
    <w:name w:val="WW-Absatz-Standardschriftart1111"/>
    <w:rsid w:val="00B02D58"/>
  </w:style>
  <w:style w:type="character" w:customStyle="1" w:styleId="WW-Absatz-Standardschriftart11111">
    <w:name w:val="WW-Absatz-Standardschriftart11111"/>
    <w:rsid w:val="00B02D58"/>
  </w:style>
  <w:style w:type="character" w:customStyle="1" w:styleId="WW-Absatz-Standardschriftart111111">
    <w:name w:val="WW-Absatz-Standardschriftart111111"/>
    <w:rsid w:val="00B02D58"/>
  </w:style>
  <w:style w:type="character" w:customStyle="1" w:styleId="WW-Absatz-Standardschriftart1111111">
    <w:name w:val="WW-Absatz-Standardschriftart1111111"/>
    <w:rsid w:val="00B02D58"/>
  </w:style>
  <w:style w:type="character" w:customStyle="1" w:styleId="WW-Absatz-Standardschriftart11111111">
    <w:name w:val="WW-Absatz-Standardschriftart11111111"/>
    <w:rsid w:val="00B02D58"/>
  </w:style>
  <w:style w:type="character" w:customStyle="1" w:styleId="WW-Absatz-Standardschriftart111111111">
    <w:name w:val="WW-Absatz-Standardschriftart111111111"/>
    <w:rsid w:val="00B02D58"/>
  </w:style>
  <w:style w:type="character" w:customStyle="1" w:styleId="WW-Absatz-Standardschriftart1111111111">
    <w:name w:val="WW-Absatz-Standardschriftart1111111111"/>
    <w:rsid w:val="00B02D58"/>
  </w:style>
  <w:style w:type="character" w:customStyle="1" w:styleId="WW-Absatz-Standardschriftart11111111111">
    <w:name w:val="WW-Absatz-Standardschriftart11111111111"/>
    <w:rsid w:val="00B02D58"/>
  </w:style>
  <w:style w:type="character" w:customStyle="1" w:styleId="WW-Absatz-Standardschriftart111111111111">
    <w:name w:val="WW-Absatz-Standardschriftart111111111111"/>
    <w:rsid w:val="00B02D58"/>
  </w:style>
  <w:style w:type="character" w:customStyle="1" w:styleId="WW-Absatz-Standardschriftart1111111111111">
    <w:name w:val="WW-Absatz-Standardschriftart1111111111111"/>
    <w:rsid w:val="00B02D58"/>
  </w:style>
  <w:style w:type="character" w:customStyle="1" w:styleId="WW-Absatz-Standardschriftart11111111111111">
    <w:name w:val="WW-Absatz-Standardschriftart11111111111111"/>
    <w:rsid w:val="00B02D58"/>
  </w:style>
  <w:style w:type="character" w:customStyle="1" w:styleId="WW8Num8z2">
    <w:name w:val="WW8Num8z2"/>
    <w:rsid w:val="00B02D58"/>
    <w:rPr>
      <w:rFonts w:ascii="Wingdings" w:hAnsi="Wingdings" w:cs="Wingdings"/>
    </w:rPr>
  </w:style>
  <w:style w:type="character" w:customStyle="1" w:styleId="WW8Num8z3">
    <w:name w:val="WW8Num8z3"/>
    <w:rsid w:val="00B02D58"/>
    <w:rPr>
      <w:rFonts w:ascii="Symbol" w:hAnsi="Symbol" w:cs="Symbol"/>
    </w:rPr>
  </w:style>
  <w:style w:type="character" w:customStyle="1" w:styleId="WW-Absatz-Standardschriftart111111111111111">
    <w:name w:val="WW-Absatz-Standardschriftart111111111111111"/>
    <w:rsid w:val="00B02D58"/>
  </w:style>
  <w:style w:type="character" w:customStyle="1" w:styleId="WW-Absatz-Standardschriftart1111111111111111">
    <w:name w:val="WW-Absatz-Standardschriftart1111111111111111"/>
    <w:rsid w:val="00B02D58"/>
  </w:style>
  <w:style w:type="character" w:customStyle="1" w:styleId="WW8Num25z2">
    <w:name w:val="WW8Num25z2"/>
    <w:rsid w:val="00B02D58"/>
    <w:rPr>
      <w:rFonts w:ascii="Wingdings" w:hAnsi="Wingdings" w:cs="Wingdings"/>
    </w:rPr>
  </w:style>
  <w:style w:type="character" w:customStyle="1" w:styleId="WW8Num25z3">
    <w:name w:val="WW8Num25z3"/>
    <w:rsid w:val="00B02D58"/>
    <w:rPr>
      <w:rFonts w:ascii="Symbol" w:hAnsi="Symbol" w:cs="Symbol"/>
    </w:rPr>
  </w:style>
  <w:style w:type="character" w:customStyle="1" w:styleId="WW-Absatz-Standardschriftart11111111111111111">
    <w:name w:val="WW-Absatz-Standardschriftart11111111111111111"/>
    <w:rsid w:val="00B02D58"/>
  </w:style>
  <w:style w:type="character" w:customStyle="1" w:styleId="WW-Absatz-Standardschriftart111111111111111111">
    <w:name w:val="WW-Absatz-Standardschriftart111111111111111111"/>
    <w:rsid w:val="00B02D58"/>
  </w:style>
  <w:style w:type="character" w:customStyle="1" w:styleId="WW-Absatz-Standardschriftart1111111111111111111">
    <w:name w:val="WW-Absatz-Standardschriftart1111111111111111111"/>
    <w:rsid w:val="00B02D58"/>
  </w:style>
  <w:style w:type="character" w:customStyle="1" w:styleId="WW-Absatz-Standardschriftart11111111111111111111">
    <w:name w:val="WW-Absatz-Standardschriftart11111111111111111111"/>
    <w:rsid w:val="00B02D58"/>
  </w:style>
  <w:style w:type="character" w:customStyle="1" w:styleId="WW-Absatz-Standardschriftart111111111111111111111">
    <w:name w:val="WW-Absatz-Standardschriftart111111111111111111111"/>
    <w:rsid w:val="00B02D58"/>
  </w:style>
  <w:style w:type="character" w:customStyle="1" w:styleId="WW-Absatz-Standardschriftart1111111111111111111111">
    <w:name w:val="WW-Absatz-Standardschriftart1111111111111111111111"/>
    <w:rsid w:val="00B02D58"/>
  </w:style>
  <w:style w:type="character" w:customStyle="1" w:styleId="WW-Absatz-Standardschriftart11111111111111111111111">
    <w:name w:val="WW-Absatz-Standardschriftart11111111111111111111111"/>
    <w:rsid w:val="00B02D58"/>
  </w:style>
  <w:style w:type="character" w:customStyle="1" w:styleId="WW8Num13z2">
    <w:name w:val="WW8Num13z2"/>
    <w:rsid w:val="00B02D58"/>
    <w:rPr>
      <w:rFonts w:ascii="Wingdings" w:hAnsi="Wingdings" w:cs="Wingdings"/>
    </w:rPr>
  </w:style>
  <w:style w:type="character" w:customStyle="1" w:styleId="WW8Num13z3">
    <w:name w:val="WW8Num13z3"/>
    <w:rsid w:val="00B02D58"/>
    <w:rPr>
      <w:rFonts w:ascii="Symbol" w:hAnsi="Symbol" w:cs="Symbol"/>
    </w:rPr>
  </w:style>
  <w:style w:type="character" w:customStyle="1" w:styleId="WW8Num15z2">
    <w:name w:val="WW8Num15z2"/>
    <w:rsid w:val="00B02D58"/>
    <w:rPr>
      <w:rFonts w:ascii="Wingdings" w:hAnsi="Wingdings" w:cs="Wingdings"/>
    </w:rPr>
  </w:style>
  <w:style w:type="character" w:customStyle="1" w:styleId="WW8Num15z3">
    <w:name w:val="WW8Num15z3"/>
    <w:rsid w:val="00B02D58"/>
    <w:rPr>
      <w:rFonts w:ascii="Symbol" w:hAnsi="Symbol" w:cs="Symbol"/>
    </w:rPr>
  </w:style>
  <w:style w:type="character" w:customStyle="1" w:styleId="WW8Num16z2">
    <w:name w:val="WW8Num16z2"/>
    <w:rsid w:val="00B02D58"/>
    <w:rPr>
      <w:rFonts w:ascii="Wingdings" w:hAnsi="Wingdings" w:cs="Wingdings"/>
    </w:rPr>
  </w:style>
  <w:style w:type="character" w:customStyle="1" w:styleId="WW8Num16z3">
    <w:name w:val="WW8Num16z3"/>
    <w:rsid w:val="00B02D58"/>
    <w:rPr>
      <w:rFonts w:ascii="Symbol" w:hAnsi="Symbol" w:cs="Symbol"/>
    </w:rPr>
  </w:style>
  <w:style w:type="character" w:customStyle="1" w:styleId="WW8Num23z2">
    <w:name w:val="WW8Num23z2"/>
    <w:rsid w:val="00B02D58"/>
    <w:rPr>
      <w:rFonts w:ascii="Wingdings" w:hAnsi="Wingdings" w:cs="Wingdings"/>
    </w:rPr>
  </w:style>
  <w:style w:type="character" w:customStyle="1" w:styleId="WW8Num36z2">
    <w:name w:val="WW8Num36z2"/>
    <w:rsid w:val="00B02D58"/>
    <w:rPr>
      <w:rFonts w:ascii="Wingdings" w:hAnsi="Wingdings" w:cs="Wingdings"/>
    </w:rPr>
  </w:style>
  <w:style w:type="character" w:customStyle="1" w:styleId="WW8Num36z3">
    <w:name w:val="WW8Num36z3"/>
    <w:rsid w:val="00B02D58"/>
    <w:rPr>
      <w:rFonts w:ascii="Symbol" w:hAnsi="Symbol" w:cs="Symbol"/>
    </w:rPr>
  </w:style>
  <w:style w:type="character" w:customStyle="1" w:styleId="Domylnaczcionkaakapitu2">
    <w:name w:val="Domyślna czcionka akapitu2"/>
    <w:rsid w:val="00B02D58"/>
  </w:style>
  <w:style w:type="character" w:customStyle="1" w:styleId="WW-Absatz-Standardschriftart111111111111111111111111">
    <w:name w:val="WW-Absatz-Standardschriftart111111111111111111111111"/>
    <w:rsid w:val="00B02D58"/>
  </w:style>
  <w:style w:type="character" w:customStyle="1" w:styleId="WW-Absatz-Standardschriftart1111111111111111111111111">
    <w:name w:val="WW-Absatz-Standardschriftart1111111111111111111111111"/>
    <w:rsid w:val="00B02D58"/>
  </w:style>
  <w:style w:type="character" w:customStyle="1" w:styleId="WW-Absatz-Standardschriftart11111111111111111111111111">
    <w:name w:val="WW-Absatz-Standardschriftart11111111111111111111111111"/>
    <w:rsid w:val="00B02D58"/>
  </w:style>
  <w:style w:type="character" w:customStyle="1" w:styleId="WW-Absatz-Standardschriftart111111111111111111111111111">
    <w:name w:val="WW-Absatz-Standardschriftart111111111111111111111111111"/>
    <w:rsid w:val="00B02D58"/>
  </w:style>
  <w:style w:type="character" w:customStyle="1" w:styleId="WW-Absatz-Standardschriftart1111111111111111111111111111">
    <w:name w:val="WW-Absatz-Standardschriftart1111111111111111111111111111"/>
    <w:rsid w:val="00B02D58"/>
  </w:style>
  <w:style w:type="character" w:customStyle="1" w:styleId="WW-Absatz-Standardschriftart11111111111111111111111111111">
    <w:name w:val="WW-Absatz-Standardschriftart11111111111111111111111111111"/>
    <w:rsid w:val="00B02D58"/>
  </w:style>
  <w:style w:type="character" w:customStyle="1" w:styleId="Znakinumeracji">
    <w:name w:val="Znaki numeracji"/>
    <w:rsid w:val="00B02D58"/>
  </w:style>
  <w:style w:type="character" w:customStyle="1" w:styleId="Symbolewypunktowania">
    <w:name w:val="Symbole wypunktowania"/>
    <w:rsid w:val="00B02D58"/>
    <w:rPr>
      <w:rFonts w:ascii="OpenSymbol" w:eastAsia="OpenSymbol" w:hAnsi="OpenSymbol" w:cs="OpenSymbol"/>
    </w:rPr>
  </w:style>
  <w:style w:type="character" w:customStyle="1" w:styleId="czeindeksu">
    <w:name w:val="Łącze indeksu"/>
    <w:rsid w:val="00B02D58"/>
  </w:style>
  <w:style w:type="character" w:customStyle="1" w:styleId="Domylnaczcionkaakapitu1">
    <w:name w:val="Domyślna czcionka akapitu1"/>
    <w:rsid w:val="00B02D58"/>
  </w:style>
  <w:style w:type="character" w:customStyle="1" w:styleId="Znakiwypunktowania">
    <w:name w:val="Znaki wypunktowania"/>
    <w:rsid w:val="00B02D58"/>
    <w:rPr>
      <w:rFonts w:ascii="OpenSymbol" w:eastAsia="OpenSymbol" w:hAnsi="OpenSymbol" w:cs="OpenSymbol"/>
    </w:rPr>
  </w:style>
  <w:style w:type="character" w:customStyle="1" w:styleId="ListLabel4">
    <w:name w:val="ListLabel 4"/>
    <w:rsid w:val="00B02D58"/>
    <w:rPr>
      <w:rFonts w:cs="Symbol"/>
    </w:rPr>
  </w:style>
  <w:style w:type="character" w:customStyle="1" w:styleId="ListLabel5">
    <w:name w:val="ListLabel 5"/>
    <w:rsid w:val="00B02D58"/>
    <w:rPr>
      <w:rFonts w:cs="Courier New"/>
    </w:rPr>
  </w:style>
  <w:style w:type="character" w:customStyle="1" w:styleId="ListLabel6">
    <w:name w:val="ListLabel 6"/>
    <w:rsid w:val="00B02D58"/>
    <w:rPr>
      <w:rFonts w:cs="Wingdings"/>
    </w:rPr>
  </w:style>
  <w:style w:type="character" w:customStyle="1" w:styleId="ListLabel3">
    <w:name w:val="ListLabel 3"/>
    <w:rsid w:val="00B02D58"/>
    <w:rPr>
      <w:rFonts w:cs="OpenSymbol"/>
    </w:rPr>
  </w:style>
  <w:style w:type="character" w:customStyle="1" w:styleId="ListLabel7">
    <w:name w:val="ListLabel 7"/>
    <w:rsid w:val="00B02D58"/>
    <w:rPr>
      <w:rFonts w:cs="Symbol"/>
      <w:sz w:val="18"/>
      <w:szCs w:val="18"/>
    </w:rPr>
  </w:style>
  <w:style w:type="paragraph" w:customStyle="1" w:styleId="Nagwek22">
    <w:name w:val="Nagłówek2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Indeks">
    <w:name w:val="Indeks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 w:cs="Tahoma"/>
      <w:kern w:val="1"/>
      <w:szCs w:val="24"/>
    </w:rPr>
  </w:style>
  <w:style w:type="paragraph" w:customStyle="1" w:styleId="Nagwek12">
    <w:name w:val="Nagłówek1"/>
    <w:basedOn w:val="Normalny"/>
    <w:next w:val="Tekstpodstawowy"/>
    <w:uiPriority w:val="99"/>
    <w:rsid w:val="00B02D58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customStyle="1" w:styleId="Podpis1">
    <w:name w:val="Podpis1"/>
    <w:basedOn w:val="Normalny"/>
    <w:uiPriority w:val="99"/>
    <w:rsid w:val="00B02D58"/>
    <w:pPr>
      <w:widowControl w:val="0"/>
      <w:suppressLineNumbers/>
      <w:suppressAutoHyphens/>
      <w:spacing w:before="120" w:after="120"/>
    </w:pPr>
    <w:rPr>
      <w:rFonts w:eastAsia="Lucida Sans Unicode" w:cs="Tahoma"/>
      <w:i/>
      <w:iCs/>
      <w:kern w:val="1"/>
      <w:szCs w:val="24"/>
    </w:rPr>
  </w:style>
  <w:style w:type="paragraph" w:customStyle="1" w:styleId="Tekstpodstawowywcity210">
    <w:name w:val="Tekst podstawowy wcięty 21"/>
    <w:basedOn w:val="Normalny"/>
    <w:rsid w:val="00B02D58"/>
    <w:pPr>
      <w:widowControl w:val="0"/>
      <w:suppressAutoHyphens/>
      <w:spacing w:after="120" w:line="480" w:lineRule="auto"/>
      <w:ind w:left="283"/>
    </w:pPr>
    <w:rPr>
      <w:rFonts w:eastAsia="Lucida Sans Unicode"/>
      <w:kern w:val="1"/>
      <w:szCs w:val="24"/>
    </w:rPr>
  </w:style>
  <w:style w:type="paragraph" w:customStyle="1" w:styleId="Zawartotabeli">
    <w:name w:val="Zawartość tabeli"/>
    <w:basedOn w:val="Normalny"/>
    <w:uiPriority w:val="99"/>
    <w:rsid w:val="00B02D58"/>
    <w:pPr>
      <w:widowControl w:val="0"/>
      <w:suppressLineNumbers/>
      <w:suppressAutoHyphens/>
    </w:pPr>
    <w:rPr>
      <w:rFonts w:eastAsia="Lucida Sans Unicode"/>
      <w:kern w:val="1"/>
      <w:szCs w:val="24"/>
    </w:rPr>
  </w:style>
  <w:style w:type="paragraph" w:styleId="Nagwekwykazurde">
    <w:name w:val="toa heading"/>
    <w:basedOn w:val="Nagwek22"/>
    <w:uiPriority w:val="99"/>
    <w:rsid w:val="00B02D58"/>
    <w:pPr>
      <w:suppressLineNumbers/>
    </w:pPr>
    <w:rPr>
      <w:b/>
      <w:bCs/>
      <w:sz w:val="32"/>
      <w:szCs w:val="32"/>
    </w:rPr>
  </w:style>
  <w:style w:type="paragraph" w:styleId="Spistreci3">
    <w:name w:val="toc 3"/>
    <w:basedOn w:val="Indeks"/>
    <w:uiPriority w:val="39"/>
    <w:qFormat/>
    <w:rsid w:val="00B02D58"/>
    <w:pPr>
      <w:tabs>
        <w:tab w:val="right" w:leader="dot" w:pos="13034"/>
      </w:tabs>
      <w:ind w:left="566"/>
    </w:pPr>
  </w:style>
  <w:style w:type="paragraph" w:styleId="Spistreci4">
    <w:name w:val="toc 4"/>
    <w:basedOn w:val="Indeks"/>
    <w:uiPriority w:val="39"/>
    <w:rsid w:val="00B02D58"/>
    <w:pPr>
      <w:tabs>
        <w:tab w:val="right" w:leader="dot" w:pos="14732"/>
      </w:tabs>
      <w:ind w:left="849"/>
    </w:pPr>
  </w:style>
  <w:style w:type="paragraph" w:styleId="Spistreci5">
    <w:name w:val="toc 5"/>
    <w:basedOn w:val="Indeks"/>
    <w:uiPriority w:val="39"/>
    <w:rsid w:val="00B02D58"/>
    <w:pPr>
      <w:tabs>
        <w:tab w:val="right" w:leader="dot" w:pos="16430"/>
      </w:tabs>
      <w:ind w:left="1132"/>
    </w:pPr>
  </w:style>
  <w:style w:type="paragraph" w:styleId="Spistreci6">
    <w:name w:val="toc 6"/>
    <w:basedOn w:val="Indeks"/>
    <w:uiPriority w:val="39"/>
    <w:rsid w:val="00B02D58"/>
    <w:pPr>
      <w:tabs>
        <w:tab w:val="right" w:leader="dot" w:pos="18128"/>
      </w:tabs>
      <w:ind w:left="1415"/>
    </w:pPr>
  </w:style>
  <w:style w:type="paragraph" w:styleId="Spistreci7">
    <w:name w:val="toc 7"/>
    <w:basedOn w:val="Indeks"/>
    <w:uiPriority w:val="39"/>
    <w:rsid w:val="00B02D58"/>
    <w:pPr>
      <w:tabs>
        <w:tab w:val="right" w:leader="dot" w:pos="19826"/>
      </w:tabs>
      <w:ind w:left="1698"/>
    </w:pPr>
  </w:style>
  <w:style w:type="paragraph" w:styleId="Spistreci8">
    <w:name w:val="toc 8"/>
    <w:basedOn w:val="Indeks"/>
    <w:uiPriority w:val="39"/>
    <w:rsid w:val="00B02D58"/>
    <w:pPr>
      <w:tabs>
        <w:tab w:val="right" w:leader="dot" w:pos="21524"/>
      </w:tabs>
      <w:ind w:left="1981"/>
    </w:pPr>
  </w:style>
  <w:style w:type="paragraph" w:styleId="Spistreci9">
    <w:name w:val="toc 9"/>
    <w:basedOn w:val="Indeks"/>
    <w:uiPriority w:val="39"/>
    <w:rsid w:val="00B02D58"/>
    <w:pPr>
      <w:tabs>
        <w:tab w:val="right" w:leader="dot" w:pos="23222"/>
      </w:tabs>
      <w:ind w:left="2264"/>
    </w:pPr>
  </w:style>
  <w:style w:type="paragraph" w:customStyle="1" w:styleId="Spistreci10">
    <w:name w:val="Spis treści 10"/>
    <w:basedOn w:val="Indeks"/>
    <w:uiPriority w:val="99"/>
    <w:rsid w:val="00B02D58"/>
    <w:pPr>
      <w:tabs>
        <w:tab w:val="right" w:leader="dot" w:pos="24920"/>
      </w:tabs>
      <w:ind w:left="2547"/>
    </w:pPr>
  </w:style>
  <w:style w:type="paragraph" w:customStyle="1" w:styleId="Tekstpodstawowy210">
    <w:name w:val="Tekst podstawowy 21"/>
    <w:basedOn w:val="Normalny"/>
    <w:uiPriority w:val="99"/>
    <w:rsid w:val="00B02D58"/>
    <w:pPr>
      <w:widowControl w:val="0"/>
      <w:suppressAutoHyphens/>
      <w:jc w:val="both"/>
    </w:pPr>
    <w:rPr>
      <w:rFonts w:eastAsia="Lucida Sans Unicode"/>
      <w:kern w:val="1"/>
      <w:szCs w:val="24"/>
    </w:rPr>
  </w:style>
  <w:style w:type="paragraph" w:styleId="Bezodstpw">
    <w:name w:val="No Spacing"/>
    <w:uiPriority w:val="1"/>
    <w:qFormat/>
    <w:rsid w:val="00B02D58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F"/>
      <w:kern w:val="1"/>
      <w:sz w:val="22"/>
      <w:szCs w:val="22"/>
      <w:lang w:eastAsia="zh-CN"/>
    </w:rPr>
  </w:style>
  <w:style w:type="paragraph" w:styleId="Cytat">
    <w:name w:val="Quote"/>
    <w:basedOn w:val="Normalny"/>
    <w:link w:val="CytatZnak"/>
    <w:uiPriority w:val="99"/>
    <w:qFormat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character" w:customStyle="1" w:styleId="CytatZnak">
    <w:name w:val="Cytat Znak"/>
    <w:basedOn w:val="Domylnaczcionkaakapitu"/>
    <w:link w:val="Cytat"/>
    <w:uiPriority w:val="99"/>
    <w:rsid w:val="00B02D58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Podtytu">
    <w:name w:val="Subtitle"/>
    <w:basedOn w:val="Nagwek22"/>
    <w:next w:val="Tekstpodstawowy"/>
    <w:link w:val="PodtytuZnak"/>
    <w:qFormat/>
    <w:rsid w:val="00B02D58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B02D58"/>
    <w:rPr>
      <w:rFonts w:ascii="Arial" w:eastAsia="MS Mincho" w:hAnsi="Arial" w:cs="Tahoma"/>
      <w:i/>
      <w:iCs/>
      <w:kern w:val="1"/>
      <w:sz w:val="28"/>
      <w:szCs w:val="28"/>
    </w:rPr>
  </w:style>
  <w:style w:type="paragraph" w:customStyle="1" w:styleId="Tekstpodstawowy31">
    <w:name w:val="Tekst podstawowy 31"/>
    <w:basedOn w:val="Normalny"/>
    <w:uiPriority w:val="99"/>
    <w:rsid w:val="00B02D58"/>
    <w:pPr>
      <w:widowControl w:val="0"/>
      <w:tabs>
        <w:tab w:val="left" w:pos="284"/>
        <w:tab w:val="left" w:pos="567"/>
      </w:tabs>
      <w:spacing w:line="200" w:lineRule="atLeast"/>
      <w:jc w:val="both"/>
    </w:pPr>
    <w:rPr>
      <w:rFonts w:eastAsia="Lucida Sans Unicode"/>
      <w:color w:val="FF0000"/>
      <w:kern w:val="1"/>
      <w:szCs w:val="24"/>
    </w:rPr>
  </w:style>
  <w:style w:type="paragraph" w:customStyle="1" w:styleId="Tekstpodstawowywcity31">
    <w:name w:val="Tekst podstawowy wcięty 31"/>
    <w:basedOn w:val="Normalny"/>
    <w:uiPriority w:val="99"/>
    <w:rsid w:val="00B02D58"/>
    <w:pPr>
      <w:widowControl w:val="0"/>
      <w:suppressAutoHyphens/>
      <w:ind w:left="426"/>
    </w:pPr>
    <w:rPr>
      <w:rFonts w:eastAsia="Lucida Sans Unicode"/>
      <w:kern w:val="1"/>
      <w:szCs w:val="24"/>
    </w:rPr>
  </w:style>
  <w:style w:type="paragraph" w:customStyle="1" w:styleId="Cytaty">
    <w:name w:val="Cytaty"/>
    <w:basedOn w:val="Normalny"/>
    <w:uiPriority w:val="99"/>
    <w:rsid w:val="00B02D58"/>
    <w:pPr>
      <w:widowControl w:val="0"/>
      <w:suppressAutoHyphens/>
      <w:spacing w:after="283"/>
      <w:ind w:left="567" w:right="567"/>
    </w:pPr>
    <w:rPr>
      <w:rFonts w:eastAsia="Lucida Sans Unicode"/>
      <w:kern w:val="1"/>
      <w:szCs w:val="24"/>
    </w:rPr>
  </w:style>
  <w:style w:type="paragraph" w:customStyle="1" w:styleId="western">
    <w:name w:val="western"/>
    <w:basedOn w:val="Normalny"/>
    <w:uiPriority w:val="99"/>
    <w:rsid w:val="00B02D58"/>
    <w:pPr>
      <w:spacing w:before="100" w:beforeAutospacing="1" w:after="100" w:afterAutospacing="1" w:line="360" w:lineRule="auto"/>
      <w:jc w:val="both"/>
    </w:pPr>
    <w:rPr>
      <w:szCs w:val="24"/>
    </w:rPr>
  </w:style>
  <w:style w:type="paragraph" w:customStyle="1" w:styleId="Tekst0">
    <w:name w:val="Tekst"/>
    <w:basedOn w:val="Normalny"/>
    <w:link w:val="TekstZnak"/>
    <w:qFormat/>
    <w:rsid w:val="00EE117B"/>
    <w:pPr>
      <w:spacing w:after="160" w:line="360" w:lineRule="auto"/>
      <w:jc w:val="both"/>
    </w:pPr>
    <w:rPr>
      <w:rFonts w:eastAsia="Calibri"/>
      <w:sz w:val="20"/>
    </w:rPr>
  </w:style>
  <w:style w:type="character" w:customStyle="1" w:styleId="TekstZnak">
    <w:name w:val="Tekst Znak"/>
    <w:link w:val="Tekst0"/>
    <w:rsid w:val="00EE117B"/>
    <w:rPr>
      <w:rFonts w:ascii="Times New Roman" w:eastAsia="Calibri" w:hAnsi="Times New Roman" w:cs="Times New Roman"/>
      <w:sz w:val="20"/>
    </w:rPr>
  </w:style>
  <w:style w:type="character" w:customStyle="1" w:styleId="h2">
    <w:name w:val="h2"/>
    <w:basedOn w:val="Domylnaczcionkaakapitu"/>
    <w:rsid w:val="005F30EA"/>
  </w:style>
  <w:style w:type="paragraph" w:customStyle="1" w:styleId="DefinitionTerm">
    <w:name w:val="Definition Term"/>
    <w:basedOn w:val="Normalny"/>
    <w:next w:val="Normalny"/>
    <w:rsid w:val="00F011C6"/>
    <w:rPr>
      <w:snapToGrid w:val="0"/>
    </w:rPr>
  </w:style>
  <w:style w:type="paragraph" w:customStyle="1" w:styleId="Styl">
    <w:name w:val="Styl"/>
    <w:rsid w:val="00F011C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C972A4"/>
    <w:pPr>
      <w:ind w:left="720"/>
      <w:contextualSpacing/>
    </w:pPr>
  </w:style>
  <w:style w:type="paragraph" w:customStyle="1" w:styleId="StylwypunktowanieTimesNewRoman12ptPrzed6ptInterli">
    <w:name w:val="Styl wypunktowanie + Times New Roman 12 pt Przed:  6 pt Interli..."/>
    <w:basedOn w:val="Normalny"/>
    <w:rsid w:val="00FD3ACF"/>
    <w:pPr>
      <w:numPr>
        <w:numId w:val="1"/>
      </w:numPr>
      <w:spacing w:before="120"/>
      <w:jc w:val="both"/>
    </w:pPr>
    <w:rPr>
      <w:rFonts w:ascii="Arial" w:hAnsi="Arial"/>
      <w:sz w:val="22"/>
    </w:rPr>
  </w:style>
  <w:style w:type="paragraph" w:customStyle="1" w:styleId="WW-Tekstpodstawowywcity3">
    <w:name w:val="WW-Tekst podstawowy wcięty 3"/>
    <w:basedOn w:val="Normalny"/>
    <w:rsid w:val="00FD3ACF"/>
    <w:pPr>
      <w:suppressAutoHyphens/>
      <w:spacing w:before="20"/>
      <w:ind w:left="240" w:hanging="40"/>
    </w:pPr>
    <w:rPr>
      <w:sz w:val="26"/>
      <w:lang w:eastAsia="ar-SA"/>
    </w:rPr>
  </w:style>
  <w:style w:type="character" w:customStyle="1" w:styleId="Teksttreci14">
    <w:name w:val="Tekst treści + 14"/>
    <w:aliases w:val="5 pt,Kursywa"/>
    <w:rsid w:val="00FD3ACF"/>
    <w:rPr>
      <w:rFonts w:ascii="Candara" w:eastAsia="Candara" w:hAnsi="Candara" w:cs="Candara" w:hint="default"/>
      <w:b w:val="0"/>
      <w:bCs w:val="0"/>
      <w:i w:val="0"/>
      <w:iCs w:val="0"/>
      <w:smallCaps w:val="0"/>
      <w:strike w:val="0"/>
      <w:dstrike w:val="0"/>
      <w:spacing w:val="0"/>
      <w:w w:val="100"/>
      <w:sz w:val="27"/>
      <w:szCs w:val="27"/>
      <w:u w:val="none"/>
      <w:effect w:val="none"/>
    </w:rPr>
  </w:style>
  <w:style w:type="character" w:customStyle="1" w:styleId="Teksttreci3">
    <w:name w:val="Tekst treści (3)_"/>
    <w:basedOn w:val="Domylnaczcionkaakapitu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30">
    <w:name w:val="Tekst treści (3)"/>
    <w:basedOn w:val="Teksttreci3"/>
    <w:rsid w:val="005462E9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paragraph" w:customStyle="1" w:styleId="Domynie">
    <w:name w:val="Domy徑nie"/>
    <w:rsid w:val="009A65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bidi="hi-IN"/>
    </w:rPr>
  </w:style>
  <w:style w:type="paragraph" w:customStyle="1" w:styleId="Tekstkomentarza2">
    <w:name w:val="Tekst komentarza2"/>
    <w:basedOn w:val="Normalny"/>
    <w:rsid w:val="00096463"/>
    <w:pPr>
      <w:suppressAutoHyphens/>
      <w:overflowPunct w:val="0"/>
      <w:jc w:val="both"/>
    </w:pPr>
    <w:rPr>
      <w:rFonts w:cs="Arial"/>
      <w:kern w:val="1"/>
      <w:szCs w:val="24"/>
      <w:lang w:eastAsia="ar-SA"/>
    </w:rPr>
  </w:style>
  <w:style w:type="character" w:customStyle="1" w:styleId="NagwekZnak1">
    <w:name w:val="Nagłówek Znak1"/>
    <w:rsid w:val="00A35157"/>
    <w:rPr>
      <w:sz w:val="24"/>
      <w:lang w:eastAsia="ar-SA" w:bidi="ar-SA"/>
    </w:rPr>
  </w:style>
  <w:style w:type="paragraph" w:customStyle="1" w:styleId="Bezodstpw2">
    <w:name w:val="Bez odstępów2"/>
    <w:rsid w:val="001C2852"/>
    <w:pPr>
      <w:suppressAutoHyphens/>
    </w:pPr>
    <w:rPr>
      <w:rFonts w:eastAsia="Arial"/>
      <w:sz w:val="22"/>
      <w:szCs w:val="22"/>
      <w:lang w:eastAsia="ar-SA"/>
    </w:rPr>
  </w:style>
  <w:style w:type="character" w:customStyle="1" w:styleId="pojedynczapozycja">
    <w:name w:val="pojedyncza_pozycja"/>
    <w:basedOn w:val="Domylnaczcionkaakapitu"/>
    <w:rsid w:val="00FD2E0C"/>
  </w:style>
  <w:style w:type="character" w:customStyle="1" w:styleId="st">
    <w:name w:val="st"/>
    <w:basedOn w:val="Domylnaczcionkaakapitu"/>
    <w:rsid w:val="00BA6BD9"/>
  </w:style>
  <w:style w:type="paragraph" w:styleId="Poprawka">
    <w:name w:val="Revision"/>
    <w:hidden/>
    <w:uiPriority w:val="99"/>
    <w:semiHidden/>
    <w:rsid w:val="00C00193"/>
    <w:rPr>
      <w:rFonts w:ascii="Times New Roman" w:eastAsia="Times New Roman" w:hAnsi="Times New Roman"/>
      <w:sz w:val="24"/>
    </w:rPr>
  </w:style>
  <w:style w:type="character" w:customStyle="1" w:styleId="AkapitzlistZnak">
    <w:name w:val="Akapit z listą Znak"/>
    <w:aliases w:val="Numerowanie Znak,Akapit z listą BS Znak,L1 Znak,Akapit z listą5 Znak,T_SZ_List Paragraph Znak,normalny tekst Znak,Kolorowa lista — akcent 11 Znak,CW_Lista Znak,Wypunktowanie Znak,List Paragraph Znak,Akapit z listą4 Znak,lp1 Znak"/>
    <w:link w:val="Akapitzlist"/>
    <w:uiPriority w:val="34"/>
    <w:qFormat/>
    <w:rsid w:val="00122586"/>
    <w:rPr>
      <w:sz w:val="22"/>
      <w:szCs w:val="22"/>
      <w:lang w:eastAsia="en-US"/>
    </w:rPr>
  </w:style>
  <w:style w:type="character" w:customStyle="1" w:styleId="pktZnak">
    <w:name w:val="pkt Znak"/>
    <w:link w:val="pkt"/>
    <w:locked/>
    <w:rsid w:val="00122586"/>
    <w:rPr>
      <w:rFonts w:ascii="Times New Roman" w:eastAsia="Times New Roman" w:hAnsi="Times New Roman"/>
      <w:sz w:val="24"/>
    </w:rPr>
  </w:style>
  <w:style w:type="character" w:customStyle="1" w:styleId="alb">
    <w:name w:val="a_lb"/>
    <w:basedOn w:val="Domylnaczcionkaakapitu"/>
    <w:rsid w:val="002630FC"/>
  </w:style>
  <w:style w:type="paragraph" w:customStyle="1" w:styleId="text-justify">
    <w:name w:val="text-justify"/>
    <w:basedOn w:val="Normalny"/>
    <w:rsid w:val="002630FC"/>
    <w:pPr>
      <w:spacing w:before="100" w:beforeAutospacing="1" w:after="100" w:afterAutospacing="1"/>
    </w:pPr>
    <w:rPr>
      <w:szCs w:val="24"/>
    </w:rPr>
  </w:style>
  <w:style w:type="character" w:styleId="Uwydatnienie">
    <w:name w:val="Emphasis"/>
    <w:basedOn w:val="Domylnaczcionkaakapitu"/>
    <w:uiPriority w:val="20"/>
    <w:qFormat/>
    <w:rsid w:val="002630F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02A7C"/>
    <w:rPr>
      <w:color w:val="605E5C"/>
      <w:shd w:val="clear" w:color="auto" w:fill="E1DFDD"/>
    </w:rPr>
  </w:style>
  <w:style w:type="paragraph" w:customStyle="1" w:styleId="gwp30464425m-3067797620027347033teksttreci0">
    <w:name w:val="gwp30464425_m_-3067797620027347033teksttreci0"/>
    <w:basedOn w:val="Normalny"/>
    <w:rsid w:val="00E74807"/>
    <w:pPr>
      <w:spacing w:before="100" w:beforeAutospacing="1" w:after="100" w:afterAutospacing="1"/>
    </w:pPr>
    <w:rPr>
      <w:rFonts w:eastAsiaTheme="minorHAnsi"/>
      <w:szCs w:val="24"/>
    </w:rPr>
  </w:style>
  <w:style w:type="character" w:styleId="Tekstzastpczy">
    <w:name w:val="Placeholder Text"/>
    <w:basedOn w:val="Domylnaczcionkaakapitu"/>
    <w:uiPriority w:val="99"/>
    <w:semiHidden/>
    <w:rsid w:val="00C66363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D22086"/>
    <w:pPr>
      <w:widowControl w:val="0"/>
      <w:numPr>
        <w:numId w:val="102"/>
      </w:numPr>
      <w:autoSpaceDE w:val="0"/>
      <w:autoSpaceDN w:val="0"/>
    </w:pPr>
    <w:rPr>
      <w:rFonts w:ascii="Avenir-Light" w:eastAsia="Avenir-Light" w:hAnsi="Avenir-Light" w:cs="Avenir-Light"/>
      <w:sz w:val="22"/>
      <w:szCs w:val="22"/>
      <w:lang w:val="en-US" w:eastAsia="en-US"/>
    </w:rPr>
  </w:style>
  <w:style w:type="paragraph" w:customStyle="1" w:styleId="formularz">
    <w:name w:val="formularz"/>
    <w:basedOn w:val="Normalny"/>
    <w:link w:val="formularzZnak"/>
    <w:autoRedefine/>
    <w:qFormat/>
    <w:rsid w:val="00B32688"/>
    <w:pPr>
      <w:spacing w:before="120" w:after="60"/>
      <w:jc w:val="both"/>
    </w:pPr>
    <w:rPr>
      <w:rFonts w:ascii="Calibri" w:hAnsi="Calibri" w:cs="Calibri"/>
      <w:b/>
      <w:bCs/>
      <w:sz w:val="20"/>
    </w:rPr>
  </w:style>
  <w:style w:type="character" w:customStyle="1" w:styleId="formularzZnak">
    <w:name w:val="formularz Znak"/>
    <w:basedOn w:val="Domylnaczcionkaakapitu"/>
    <w:link w:val="formularz"/>
    <w:locked/>
    <w:rsid w:val="00B32688"/>
    <w:rPr>
      <w:rFonts w:eastAsia="Times New Roman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9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5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52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9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4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1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8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3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9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5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3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2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6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4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5E58BE-CBB3-49FD-B5BB-B3B4AF7F6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5380</CharactersWithSpaces>
  <SharedDoc>false</SharedDoc>
  <HLinks>
    <vt:vector size="324" baseType="variant">
      <vt:variant>
        <vt:i4>7471202</vt:i4>
      </vt:variant>
      <vt:variant>
        <vt:i4>303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7471202</vt:i4>
      </vt:variant>
      <vt:variant>
        <vt:i4>290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288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284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7864441</vt:i4>
      </vt:variant>
      <vt:variant>
        <vt:i4>282</vt:i4>
      </vt:variant>
      <vt:variant>
        <vt:i4>0</vt:i4>
      </vt:variant>
      <vt:variant>
        <vt:i4>5</vt:i4>
      </vt:variant>
      <vt:variant>
        <vt:lpwstr>http://www.ugkrzywda.bip.lubelskie.pl/</vt:lpwstr>
      </vt:variant>
      <vt:variant>
        <vt:lpwstr/>
      </vt:variant>
      <vt:variant>
        <vt:i4>7471202</vt:i4>
      </vt:variant>
      <vt:variant>
        <vt:i4>279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  <vt:variant>
        <vt:i4>1310770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_Toc514942791</vt:lpwstr>
      </vt:variant>
      <vt:variant>
        <vt:i4>1310770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_Toc514942790</vt:lpwstr>
      </vt:variant>
      <vt:variant>
        <vt:i4>1376306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_Toc514942789</vt:lpwstr>
      </vt:variant>
      <vt:variant>
        <vt:i4>1376306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_Toc514942788</vt:lpwstr>
      </vt:variant>
      <vt:variant>
        <vt:i4>1376306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_Toc514942787</vt:lpwstr>
      </vt:variant>
      <vt:variant>
        <vt:i4>1376306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_Toc514942786</vt:lpwstr>
      </vt:variant>
      <vt:variant>
        <vt:i4>1376306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_Toc514942785</vt:lpwstr>
      </vt:variant>
      <vt:variant>
        <vt:i4>1376306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_Toc514942784</vt:lpwstr>
      </vt:variant>
      <vt:variant>
        <vt:i4>1376306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_Toc514942783</vt:lpwstr>
      </vt:variant>
      <vt:variant>
        <vt:i4>1376306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_Toc514942782</vt:lpwstr>
      </vt:variant>
      <vt:variant>
        <vt:i4>1376306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_Toc514942781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_Toc514942780</vt:lpwstr>
      </vt:variant>
      <vt:variant>
        <vt:i4>1703986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_Toc514942779</vt:lpwstr>
      </vt:variant>
      <vt:variant>
        <vt:i4>1703986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_Toc514942778</vt:lpwstr>
      </vt:variant>
      <vt:variant>
        <vt:i4>1703986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_Toc514942777</vt:lpwstr>
      </vt:variant>
      <vt:variant>
        <vt:i4>1703986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_Toc514942776</vt:lpwstr>
      </vt:variant>
      <vt:variant>
        <vt:i4>1703986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_Toc514942775</vt:lpwstr>
      </vt:variant>
      <vt:variant>
        <vt:i4>1703986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_Toc514942774</vt:lpwstr>
      </vt:variant>
      <vt:variant>
        <vt:i4>1703986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_Toc514942773</vt:lpwstr>
      </vt:variant>
      <vt:variant>
        <vt:i4>1703986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_Toc514942772</vt:lpwstr>
      </vt:variant>
      <vt:variant>
        <vt:i4>1703986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_Toc514942771</vt:lpwstr>
      </vt:variant>
      <vt:variant>
        <vt:i4>1703986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_Toc514942770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_Toc514942769</vt:lpwstr>
      </vt:variant>
      <vt:variant>
        <vt:i4>1769522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_Toc514942768</vt:lpwstr>
      </vt:variant>
      <vt:variant>
        <vt:i4>1769522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_Toc514942767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_Toc514942766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_Toc514942765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_Toc514942764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_Toc514942763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_Toc514942762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_Toc514942761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_Toc514942760</vt:lpwstr>
      </vt:variant>
      <vt:variant>
        <vt:i4>1572914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_Toc514942759</vt:lpwstr>
      </vt:variant>
      <vt:variant>
        <vt:i4>1572914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_Toc514942758</vt:lpwstr>
      </vt:variant>
      <vt:variant>
        <vt:i4>1572914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_Toc514942757</vt:lpwstr>
      </vt:variant>
      <vt:variant>
        <vt:i4>1572914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_Toc514942756</vt:lpwstr>
      </vt:variant>
      <vt:variant>
        <vt:i4>1572914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_Toc514942755</vt:lpwstr>
      </vt:variant>
      <vt:variant>
        <vt:i4>1572914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_Toc514942754</vt:lpwstr>
      </vt:variant>
      <vt:variant>
        <vt:i4>1572914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_Toc514942753</vt:lpwstr>
      </vt:variant>
      <vt:variant>
        <vt:i4>1572914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_Toc514942752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_Toc514942751</vt:lpwstr>
      </vt:variant>
      <vt:variant>
        <vt:i4>1572914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_Toc514942750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_Toc514942749</vt:lpwstr>
      </vt:variant>
      <vt:variant>
        <vt:i4>1638450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_Toc514942748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_Toc514942747</vt:lpwstr>
      </vt:variant>
      <vt:variant>
        <vt:i4>262152</vt:i4>
      </vt:variant>
      <vt:variant>
        <vt:i4>3</vt:i4>
      </vt:variant>
      <vt:variant>
        <vt:i4>0</vt:i4>
      </vt:variant>
      <vt:variant>
        <vt:i4>5</vt:i4>
      </vt:variant>
      <vt:variant>
        <vt:lpwstr>http://www.lukow.pl/</vt:lpwstr>
      </vt:variant>
      <vt:variant>
        <vt:lpwstr/>
      </vt:variant>
      <vt:variant>
        <vt:i4>7471202</vt:i4>
      </vt:variant>
      <vt:variant>
        <vt:i4>0</vt:i4>
      </vt:variant>
      <vt:variant>
        <vt:i4>0</vt:i4>
      </vt:variant>
      <vt:variant>
        <vt:i4>5</vt:i4>
      </vt:variant>
      <vt:variant>
        <vt:lpwstr>http://gbpkrzywda.bip.lubelskie.pl/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Zbigniew_G</dc:creator>
  <cp:lastModifiedBy>rstoga</cp:lastModifiedBy>
  <cp:revision>15</cp:revision>
  <cp:lastPrinted>2020-08-26T14:27:00Z</cp:lastPrinted>
  <dcterms:created xsi:type="dcterms:W3CDTF">2024-01-14T18:20:00Z</dcterms:created>
  <dcterms:modified xsi:type="dcterms:W3CDTF">2025-12-12T13:33:00Z</dcterms:modified>
</cp:coreProperties>
</file>